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30AED2" w14:textId="77777777" w:rsidR="001F2B1A" w:rsidRDefault="001F2B1A">
      <w:pPr>
        <w:ind w:left="4963" w:firstLine="709"/>
        <w:jc w:val="right"/>
        <w:rPr>
          <w:b/>
        </w:rPr>
      </w:pPr>
    </w:p>
    <w:p w14:paraId="32AF79F8" w14:textId="77777777" w:rsidR="001F2B1A" w:rsidRDefault="001F2B1A">
      <w:pPr>
        <w:ind w:left="4963" w:firstLine="709"/>
        <w:jc w:val="right"/>
      </w:pPr>
      <w:r>
        <w:rPr>
          <w:b/>
          <w:sz w:val="18"/>
          <w:szCs w:val="18"/>
        </w:rPr>
        <w:t xml:space="preserve">AL COMUNE DI CASSINO </w:t>
      </w:r>
      <w:proofErr w:type="gramStart"/>
      <w:r>
        <w:rPr>
          <w:b/>
          <w:sz w:val="18"/>
          <w:szCs w:val="18"/>
        </w:rPr>
        <w:t>-  SERVIZI</w:t>
      </w:r>
      <w:proofErr w:type="gramEnd"/>
      <w:r>
        <w:rPr>
          <w:b/>
          <w:sz w:val="18"/>
          <w:szCs w:val="18"/>
        </w:rPr>
        <w:t xml:space="preserve"> SCOLASTICI</w:t>
      </w:r>
    </w:p>
    <w:p w14:paraId="10E6E41B" w14:textId="77777777" w:rsidR="001F2B1A" w:rsidRDefault="001F2B1A">
      <w:pPr>
        <w:jc w:val="right"/>
      </w:pPr>
      <w:r>
        <w:rPr>
          <w:sz w:val="18"/>
          <w:szCs w:val="18"/>
        </w:rPr>
        <w:t xml:space="preserve">                                                                                                        Piazza A. De Gasperi, 25 - 03043 - CASSINO</w:t>
      </w:r>
    </w:p>
    <w:p w14:paraId="04C99E74" w14:textId="77777777" w:rsidR="001F2B1A" w:rsidRDefault="001F2B1A">
      <w:pPr>
        <w:jc w:val="both"/>
        <w:rPr>
          <w:sz w:val="18"/>
          <w:szCs w:val="18"/>
        </w:rPr>
      </w:pPr>
    </w:p>
    <w:p w14:paraId="45D075EC" w14:textId="77777777" w:rsidR="001F2B1A" w:rsidRDefault="001F2B1A">
      <w:pPr>
        <w:jc w:val="both"/>
        <w:rPr>
          <w:sz w:val="18"/>
          <w:szCs w:val="18"/>
        </w:rPr>
      </w:pPr>
    </w:p>
    <w:p w14:paraId="6948B7E6" w14:textId="77777777" w:rsidR="001F2B1A" w:rsidRDefault="001F2B1A">
      <w:pPr>
        <w:jc w:val="both"/>
        <w:rPr>
          <w:sz w:val="18"/>
          <w:szCs w:val="18"/>
        </w:rPr>
      </w:pPr>
    </w:p>
    <w:p w14:paraId="25C3D23D" w14:textId="77777777" w:rsidR="001F2B1A" w:rsidRDefault="00F86789">
      <w:pPr>
        <w:pStyle w:val="Titolo1"/>
        <w:jc w:val="center"/>
      </w:pPr>
      <w:r>
        <w:rPr>
          <w:color w:val="000000"/>
          <w:sz w:val="18"/>
          <w:szCs w:val="18"/>
        </w:rPr>
        <w:pict w14:anchorId="5B16D2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5pt;margin-top:-10.15pt;width:44.85pt;height:41.15pt;z-index:-1;mso-wrap-distance-left:9.05pt;mso-wrap-distance-right:9.05pt" filled="t">
            <v:fill color2="black"/>
            <v:imagedata r:id="rId7" o:title="" croptop="-67f" cropbottom="-67f" cropleft="-70f" cropright="-70f"/>
          </v:shape>
        </w:pict>
      </w:r>
      <w:r w:rsidR="001F2B1A">
        <w:rPr>
          <w:color w:val="000000"/>
          <w:sz w:val="18"/>
          <w:szCs w:val="18"/>
        </w:rPr>
        <w:t>RICHIESTA SERVIZIO DI TRASPORTO CON SCUOLABUS</w:t>
      </w:r>
    </w:p>
    <w:p w14:paraId="64654646" w14:textId="40809EB9" w:rsidR="001F2B1A" w:rsidRDefault="001F2B1A">
      <w:pPr>
        <w:pStyle w:val="Titolo1"/>
        <w:jc w:val="center"/>
      </w:pPr>
      <w:r>
        <w:rPr>
          <w:color w:val="000000"/>
          <w:sz w:val="18"/>
          <w:szCs w:val="18"/>
        </w:rPr>
        <w:t xml:space="preserve">PER GLI ALUNNI </w:t>
      </w:r>
      <w:proofErr w:type="gramStart"/>
      <w:r>
        <w:rPr>
          <w:color w:val="000000"/>
          <w:sz w:val="18"/>
          <w:szCs w:val="18"/>
        </w:rPr>
        <w:t>DELLE  SCUOLE</w:t>
      </w:r>
      <w:proofErr w:type="gramEnd"/>
      <w:r>
        <w:rPr>
          <w:color w:val="000000"/>
          <w:sz w:val="18"/>
          <w:szCs w:val="18"/>
        </w:rPr>
        <w:t xml:space="preserve">  DELL’INFANZIA E </w:t>
      </w:r>
      <w:r w:rsidR="002F5BF1">
        <w:rPr>
          <w:color w:val="000000"/>
          <w:sz w:val="18"/>
          <w:szCs w:val="18"/>
        </w:rPr>
        <w:t>DEL PRIMO CICLO</w:t>
      </w:r>
      <w:r>
        <w:rPr>
          <w:color w:val="000000"/>
          <w:sz w:val="18"/>
          <w:szCs w:val="18"/>
        </w:rPr>
        <w:t>– A.S. 202</w:t>
      </w:r>
      <w:r w:rsidR="001751DC">
        <w:rPr>
          <w:color w:val="000000"/>
          <w:sz w:val="18"/>
          <w:szCs w:val="18"/>
        </w:rPr>
        <w:t>2</w:t>
      </w:r>
      <w:r>
        <w:rPr>
          <w:color w:val="000000"/>
          <w:sz w:val="18"/>
          <w:szCs w:val="18"/>
        </w:rPr>
        <w:t>/202</w:t>
      </w:r>
      <w:r w:rsidR="001751DC">
        <w:rPr>
          <w:color w:val="000000"/>
          <w:sz w:val="18"/>
          <w:szCs w:val="18"/>
        </w:rPr>
        <w:t>3</w:t>
      </w:r>
    </w:p>
    <w:p w14:paraId="1C45DCA6" w14:textId="77777777" w:rsidR="001F2B1A" w:rsidRDefault="001F2B1A">
      <w:pPr>
        <w:rPr>
          <w:color w:val="000000"/>
          <w:sz w:val="18"/>
          <w:szCs w:val="18"/>
        </w:rPr>
      </w:pPr>
    </w:p>
    <w:p w14:paraId="3F2E9164" w14:textId="368E1393" w:rsidR="001F2B1A" w:rsidRPr="002F5BF1" w:rsidRDefault="001F2B1A">
      <w:pPr>
        <w:jc w:val="center"/>
        <w:rPr>
          <w:b/>
          <w:u w:val="single"/>
        </w:rPr>
      </w:pPr>
      <w:r w:rsidRPr="002F5BF1">
        <w:rPr>
          <w:b/>
          <w:sz w:val="18"/>
          <w:szCs w:val="18"/>
          <w:u w:val="single"/>
        </w:rPr>
        <w:t>SCADENZA PRESENTAZIONE DOMANDA 1</w:t>
      </w:r>
      <w:r w:rsidR="008F62EC" w:rsidRPr="002F5BF1">
        <w:rPr>
          <w:b/>
          <w:sz w:val="18"/>
          <w:szCs w:val="18"/>
          <w:u w:val="single"/>
        </w:rPr>
        <w:t>5</w:t>
      </w:r>
      <w:r w:rsidRPr="002F5BF1">
        <w:rPr>
          <w:b/>
          <w:sz w:val="18"/>
          <w:szCs w:val="18"/>
          <w:u w:val="single"/>
        </w:rPr>
        <w:t>/</w:t>
      </w:r>
      <w:r w:rsidR="002F5BF1" w:rsidRPr="002F5BF1">
        <w:rPr>
          <w:b/>
          <w:sz w:val="18"/>
          <w:szCs w:val="18"/>
          <w:u w:val="single"/>
        </w:rPr>
        <w:t>12</w:t>
      </w:r>
      <w:r w:rsidRPr="002F5BF1">
        <w:rPr>
          <w:b/>
          <w:sz w:val="18"/>
          <w:szCs w:val="18"/>
          <w:u w:val="single"/>
        </w:rPr>
        <w:t>/202</w:t>
      </w:r>
      <w:r w:rsidR="00C2297E">
        <w:rPr>
          <w:b/>
          <w:sz w:val="18"/>
          <w:szCs w:val="18"/>
          <w:u w:val="single"/>
        </w:rPr>
        <w:t>2</w:t>
      </w:r>
    </w:p>
    <w:p w14:paraId="788C6EEF" w14:textId="77777777" w:rsidR="001F2B1A" w:rsidRPr="002F5BF1" w:rsidRDefault="001F2B1A">
      <w:pPr>
        <w:jc w:val="both"/>
        <w:rPr>
          <w:b/>
          <w:sz w:val="18"/>
          <w:szCs w:val="18"/>
          <w:u w:val="single"/>
        </w:rPr>
      </w:pPr>
    </w:p>
    <w:p w14:paraId="3E88BD36" w14:textId="77777777" w:rsidR="001F2B1A" w:rsidRDefault="001F2B1A">
      <w:pPr>
        <w:jc w:val="both"/>
        <w:rPr>
          <w:b/>
          <w:sz w:val="18"/>
          <w:szCs w:val="18"/>
        </w:rPr>
      </w:pPr>
    </w:p>
    <w:p w14:paraId="1ECF9A29" w14:textId="77777777" w:rsidR="001F2B1A" w:rsidRDefault="001F2B1A">
      <w:pPr>
        <w:spacing w:line="360" w:lineRule="auto"/>
        <w:ind w:right="-143"/>
        <w:jc w:val="both"/>
      </w:pPr>
      <w:r>
        <w:rPr>
          <w:sz w:val="18"/>
          <w:szCs w:val="18"/>
        </w:rPr>
        <w:t>La/Il sottoscritta/o___________________________________________________ nata/o a____________________________________________</w:t>
      </w:r>
    </w:p>
    <w:p w14:paraId="1D59CCB2" w14:textId="0391C074" w:rsidR="001F2B1A" w:rsidRDefault="001F2B1A">
      <w:pPr>
        <w:spacing w:line="360" w:lineRule="auto"/>
        <w:ind w:right="-143"/>
        <w:jc w:val="both"/>
      </w:pPr>
      <w:r>
        <w:rPr>
          <w:sz w:val="18"/>
          <w:szCs w:val="18"/>
        </w:rPr>
        <w:t>il _____________________ nazione</w:t>
      </w:r>
      <w:r w:rsidR="00C2297E">
        <w:rPr>
          <w:sz w:val="18"/>
          <w:szCs w:val="18"/>
        </w:rPr>
        <w:t xml:space="preserve"> </w:t>
      </w:r>
      <w:r>
        <w:rPr>
          <w:sz w:val="18"/>
          <w:szCs w:val="18"/>
        </w:rPr>
        <w:t xml:space="preserve">(se nato all’estero) ___________________________________________________   residente in Cassino (FR) </w:t>
      </w:r>
    </w:p>
    <w:p w14:paraId="190E8C2D" w14:textId="77777777" w:rsidR="001F2B1A" w:rsidRDefault="001F2B1A">
      <w:pPr>
        <w:spacing w:line="360" w:lineRule="auto"/>
        <w:jc w:val="both"/>
      </w:pPr>
      <w:r>
        <w:rPr>
          <w:sz w:val="18"/>
          <w:szCs w:val="18"/>
        </w:rPr>
        <w:t xml:space="preserve">Via/Piazza __________________________________________   N°______ telefono abitazione: _______________________________________  </w:t>
      </w:r>
    </w:p>
    <w:p w14:paraId="5E246713" w14:textId="77777777" w:rsidR="001F2B1A" w:rsidRDefault="001F2B1A">
      <w:pPr>
        <w:spacing w:line="360" w:lineRule="auto"/>
        <w:jc w:val="both"/>
      </w:pPr>
      <w:proofErr w:type="spellStart"/>
      <w:proofErr w:type="gramStart"/>
      <w:r>
        <w:rPr>
          <w:sz w:val="18"/>
          <w:szCs w:val="18"/>
        </w:rPr>
        <w:t>cell</w:t>
      </w:r>
      <w:proofErr w:type="spellEnd"/>
      <w:r>
        <w:rPr>
          <w:sz w:val="18"/>
          <w:szCs w:val="18"/>
        </w:rPr>
        <w:t xml:space="preserve">:   </w:t>
      </w:r>
      <w:proofErr w:type="gramEnd"/>
      <w:r>
        <w:rPr>
          <w:sz w:val="18"/>
          <w:szCs w:val="18"/>
        </w:rPr>
        <w:t xml:space="preserve">________________________________________________     e-mail ______________________________________________________ </w:t>
      </w:r>
    </w:p>
    <w:p w14:paraId="35931DBE" w14:textId="77777777" w:rsidR="001F2B1A" w:rsidRDefault="001F2B1A">
      <w:pPr>
        <w:spacing w:line="360" w:lineRule="auto"/>
        <w:jc w:val="both"/>
      </w:pPr>
      <w:r>
        <w:rPr>
          <w:sz w:val="18"/>
          <w:szCs w:val="18"/>
        </w:rPr>
        <w:t>C.F.  ___________________________________   quale genitore/esercente la potestà genitoriale del/i minore/i sotto indicato/i con la presente</w:t>
      </w:r>
    </w:p>
    <w:p w14:paraId="67E8D3B1" w14:textId="77777777" w:rsidR="001F2B1A" w:rsidRDefault="001F2B1A">
      <w:pPr>
        <w:suppressAutoHyphens w:val="0"/>
        <w:jc w:val="center"/>
      </w:pPr>
      <w:r>
        <w:rPr>
          <w:b/>
          <w:sz w:val="18"/>
          <w:szCs w:val="18"/>
          <w:lang w:eastAsia="it-IT"/>
        </w:rPr>
        <w:t>CHIEDE</w:t>
      </w:r>
    </w:p>
    <w:p w14:paraId="6A0E2D0D" w14:textId="77777777" w:rsidR="001F2B1A" w:rsidRDefault="001F2B1A">
      <w:pPr>
        <w:suppressAutoHyphens w:val="0"/>
      </w:pPr>
      <w:r>
        <w:rPr>
          <w:b/>
          <w:sz w:val="18"/>
          <w:szCs w:val="18"/>
          <w:lang w:eastAsia="it-IT"/>
        </w:rPr>
        <w:t xml:space="preserve"> </w:t>
      </w:r>
      <w:r>
        <w:rPr>
          <w:sz w:val="18"/>
          <w:szCs w:val="18"/>
          <w:lang w:eastAsia="it-IT"/>
        </w:rPr>
        <w:t xml:space="preserve">L’iscrizione al servizio del trasporto scolastico per: </w:t>
      </w:r>
    </w:p>
    <w:p w14:paraId="3CE34050" w14:textId="77777777" w:rsidR="001F2B1A" w:rsidRDefault="001F2B1A">
      <w:r>
        <w:rPr>
          <w:sz w:val="18"/>
          <w:szCs w:val="18"/>
        </w:rPr>
        <w:t xml:space="preserve"> </w:t>
      </w:r>
    </w:p>
    <w:p w14:paraId="752708D0" w14:textId="77777777" w:rsidR="001F2B1A" w:rsidRDefault="001F2B1A">
      <w:pPr>
        <w:numPr>
          <w:ilvl w:val="0"/>
          <w:numId w:val="4"/>
        </w:numPr>
        <w:suppressAutoHyphens w:val="0"/>
      </w:pPr>
      <w:r>
        <w:t>DATI DEL 1° FIGLIO:</w:t>
      </w:r>
    </w:p>
    <w:tbl>
      <w:tblPr>
        <w:tblW w:w="0" w:type="auto"/>
        <w:tblInd w:w="197" w:type="dxa"/>
        <w:tblLayout w:type="fixed"/>
        <w:tblCellMar>
          <w:left w:w="70" w:type="dxa"/>
          <w:right w:w="70" w:type="dxa"/>
        </w:tblCellMar>
        <w:tblLook w:val="0000" w:firstRow="0" w:lastRow="0" w:firstColumn="0" w:lastColumn="0" w:noHBand="0" w:noVBand="0"/>
      </w:tblPr>
      <w:tblGrid>
        <w:gridCol w:w="3691"/>
        <w:gridCol w:w="1129"/>
        <w:gridCol w:w="1701"/>
        <w:gridCol w:w="2556"/>
        <w:gridCol w:w="425"/>
        <w:gridCol w:w="451"/>
      </w:tblGrid>
      <w:tr w:rsidR="001F2B1A" w14:paraId="06999687" w14:textId="77777777">
        <w:trPr>
          <w:cantSplit/>
          <w:trHeight w:val="122"/>
        </w:trPr>
        <w:tc>
          <w:tcPr>
            <w:tcW w:w="4820" w:type="dxa"/>
            <w:gridSpan w:val="2"/>
            <w:vMerge w:val="restart"/>
            <w:tcBorders>
              <w:top w:val="single" w:sz="4" w:space="0" w:color="000000"/>
              <w:left w:val="single" w:sz="4" w:space="0" w:color="000000"/>
              <w:bottom w:val="single" w:sz="4" w:space="0" w:color="000000"/>
            </w:tcBorders>
            <w:shd w:val="clear" w:color="auto" w:fill="auto"/>
            <w:vAlign w:val="center"/>
          </w:tcPr>
          <w:p w14:paraId="758A05E6" w14:textId="77777777" w:rsidR="001F2B1A" w:rsidRDefault="001F2B1A">
            <w:pPr>
              <w:snapToGrid w:val="0"/>
            </w:pPr>
            <w:r>
              <w:rPr>
                <w:sz w:val="18"/>
                <w:szCs w:val="18"/>
                <w:shd w:val="clear" w:color="auto" w:fill="FFFFFF"/>
              </w:rPr>
              <w:t xml:space="preserve">Cognome </w:t>
            </w:r>
          </w:p>
          <w:p w14:paraId="4B114FF3" w14:textId="77777777" w:rsidR="001F2B1A" w:rsidRDefault="001F2B1A">
            <w:pPr>
              <w:rPr>
                <w:sz w:val="18"/>
                <w:szCs w:val="18"/>
                <w:shd w:val="clear" w:color="auto" w:fill="FFFFFF"/>
              </w:rPr>
            </w:pPr>
          </w:p>
        </w:tc>
        <w:tc>
          <w:tcPr>
            <w:tcW w:w="4257" w:type="dxa"/>
            <w:gridSpan w:val="2"/>
            <w:vMerge w:val="restart"/>
            <w:tcBorders>
              <w:top w:val="single" w:sz="4" w:space="0" w:color="000000"/>
              <w:left w:val="single" w:sz="4" w:space="0" w:color="000000"/>
              <w:bottom w:val="single" w:sz="4" w:space="0" w:color="000000"/>
            </w:tcBorders>
            <w:shd w:val="clear" w:color="auto" w:fill="auto"/>
            <w:vAlign w:val="center"/>
          </w:tcPr>
          <w:p w14:paraId="7234FFCE" w14:textId="77777777" w:rsidR="001F2B1A" w:rsidRDefault="001F2B1A">
            <w:pPr>
              <w:snapToGrid w:val="0"/>
            </w:pPr>
            <w:r>
              <w:rPr>
                <w:sz w:val="18"/>
                <w:szCs w:val="18"/>
                <w:shd w:val="clear" w:color="auto" w:fill="FFFFFF"/>
              </w:rPr>
              <w:t xml:space="preserve">Nome </w:t>
            </w:r>
          </w:p>
          <w:p w14:paraId="76467C91" w14:textId="77777777" w:rsidR="001F2B1A" w:rsidRDefault="001F2B1A">
            <w:pPr>
              <w:rPr>
                <w:sz w:val="18"/>
                <w:szCs w:val="18"/>
                <w:shd w:val="clear" w:color="auto" w:fill="FFFFFF"/>
              </w:rPr>
            </w:pPr>
          </w:p>
        </w:tc>
        <w:tc>
          <w:tcPr>
            <w:tcW w:w="876" w:type="dxa"/>
            <w:gridSpan w:val="2"/>
            <w:tcBorders>
              <w:top w:val="single" w:sz="4" w:space="0" w:color="000000"/>
              <w:left w:val="single" w:sz="4" w:space="0" w:color="000000"/>
              <w:bottom w:val="single" w:sz="4" w:space="0" w:color="000000"/>
              <w:right w:val="single" w:sz="4" w:space="0" w:color="000000"/>
            </w:tcBorders>
            <w:shd w:val="clear" w:color="auto" w:fill="auto"/>
          </w:tcPr>
          <w:p w14:paraId="0925B4E6" w14:textId="77777777" w:rsidR="001F2B1A" w:rsidRDefault="001F2B1A">
            <w:pPr>
              <w:snapToGrid w:val="0"/>
            </w:pPr>
            <w:r>
              <w:rPr>
                <w:sz w:val="18"/>
                <w:szCs w:val="18"/>
                <w:shd w:val="clear" w:color="auto" w:fill="FFFFFF"/>
              </w:rPr>
              <w:t>sesso</w:t>
            </w:r>
          </w:p>
        </w:tc>
      </w:tr>
      <w:tr w:rsidR="001F2B1A" w14:paraId="45F16221" w14:textId="77777777">
        <w:trPr>
          <w:cantSplit/>
          <w:trHeight w:val="348"/>
        </w:trPr>
        <w:tc>
          <w:tcPr>
            <w:tcW w:w="4820" w:type="dxa"/>
            <w:gridSpan w:val="2"/>
            <w:vMerge/>
            <w:tcBorders>
              <w:top w:val="single" w:sz="4" w:space="0" w:color="000000"/>
              <w:left w:val="single" w:sz="4" w:space="0" w:color="000000"/>
              <w:bottom w:val="single" w:sz="4" w:space="0" w:color="000000"/>
            </w:tcBorders>
            <w:shd w:val="clear" w:color="auto" w:fill="auto"/>
            <w:vAlign w:val="center"/>
          </w:tcPr>
          <w:p w14:paraId="4D306AA5" w14:textId="77777777" w:rsidR="001F2B1A" w:rsidRDefault="001F2B1A">
            <w:pPr>
              <w:snapToGrid w:val="0"/>
              <w:rPr>
                <w:sz w:val="18"/>
                <w:szCs w:val="18"/>
                <w:shd w:val="clear" w:color="auto" w:fill="FFFFFF"/>
              </w:rPr>
            </w:pPr>
          </w:p>
        </w:tc>
        <w:tc>
          <w:tcPr>
            <w:tcW w:w="4257" w:type="dxa"/>
            <w:gridSpan w:val="2"/>
            <w:vMerge/>
            <w:tcBorders>
              <w:top w:val="single" w:sz="4" w:space="0" w:color="000000"/>
              <w:left w:val="single" w:sz="4" w:space="0" w:color="000000"/>
              <w:bottom w:val="single" w:sz="4" w:space="0" w:color="000000"/>
            </w:tcBorders>
            <w:shd w:val="clear" w:color="auto" w:fill="auto"/>
            <w:vAlign w:val="center"/>
          </w:tcPr>
          <w:p w14:paraId="55781F38" w14:textId="77777777" w:rsidR="001F2B1A" w:rsidRDefault="001F2B1A">
            <w:pPr>
              <w:snapToGrid w:val="0"/>
              <w:rPr>
                <w:sz w:val="18"/>
                <w:szCs w:val="18"/>
                <w:shd w:val="clear" w:color="auto" w:fill="FFFFFF"/>
              </w:rPr>
            </w:pPr>
          </w:p>
        </w:tc>
        <w:tc>
          <w:tcPr>
            <w:tcW w:w="425" w:type="dxa"/>
            <w:tcBorders>
              <w:top w:val="single" w:sz="4" w:space="0" w:color="000000"/>
              <w:left w:val="single" w:sz="4" w:space="0" w:color="000000"/>
              <w:bottom w:val="single" w:sz="4" w:space="0" w:color="000000"/>
            </w:tcBorders>
            <w:shd w:val="clear" w:color="auto" w:fill="auto"/>
          </w:tcPr>
          <w:p w14:paraId="7C529B08" w14:textId="77777777" w:rsidR="001F2B1A" w:rsidRDefault="001F2B1A">
            <w:pPr>
              <w:snapToGrid w:val="0"/>
            </w:pPr>
            <w:r>
              <w:rPr>
                <w:sz w:val="18"/>
                <w:szCs w:val="18"/>
                <w:shd w:val="clear" w:color="auto" w:fill="FFFFFF"/>
              </w:rPr>
              <w:t>M</w:t>
            </w: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08126D22" w14:textId="77777777" w:rsidR="001F2B1A" w:rsidRDefault="001F2B1A">
            <w:pPr>
              <w:snapToGrid w:val="0"/>
            </w:pPr>
            <w:r>
              <w:rPr>
                <w:sz w:val="18"/>
                <w:szCs w:val="18"/>
                <w:shd w:val="clear" w:color="auto" w:fill="FFFFFF"/>
              </w:rPr>
              <w:t>F</w:t>
            </w:r>
          </w:p>
        </w:tc>
      </w:tr>
      <w:tr w:rsidR="001F2B1A" w14:paraId="119894A4" w14:textId="77777777">
        <w:trPr>
          <w:cantSplit/>
          <w:trHeight w:val="537"/>
        </w:trPr>
        <w:tc>
          <w:tcPr>
            <w:tcW w:w="3691" w:type="dxa"/>
            <w:tcBorders>
              <w:top w:val="single" w:sz="4" w:space="0" w:color="000000"/>
              <w:left w:val="single" w:sz="4" w:space="0" w:color="000000"/>
              <w:bottom w:val="single" w:sz="4" w:space="0" w:color="000000"/>
            </w:tcBorders>
            <w:shd w:val="clear" w:color="auto" w:fill="auto"/>
          </w:tcPr>
          <w:p w14:paraId="584E6F58" w14:textId="77777777" w:rsidR="001F2B1A" w:rsidRDefault="001F2B1A">
            <w:pPr>
              <w:snapToGrid w:val="0"/>
            </w:pPr>
            <w:r>
              <w:rPr>
                <w:sz w:val="18"/>
                <w:szCs w:val="18"/>
                <w:shd w:val="clear" w:color="auto" w:fill="FFFFFF"/>
              </w:rPr>
              <w:t xml:space="preserve">luogo di nascita </w:t>
            </w:r>
          </w:p>
          <w:p w14:paraId="54125743" w14:textId="77777777" w:rsidR="001F2B1A" w:rsidRDefault="001F2B1A">
            <w:pPr>
              <w:rPr>
                <w:sz w:val="18"/>
                <w:szCs w:val="18"/>
                <w:shd w:val="clear" w:color="auto" w:fill="FFFFFF"/>
              </w:rPr>
            </w:pPr>
          </w:p>
        </w:tc>
        <w:tc>
          <w:tcPr>
            <w:tcW w:w="2830" w:type="dxa"/>
            <w:gridSpan w:val="2"/>
            <w:tcBorders>
              <w:top w:val="single" w:sz="4" w:space="0" w:color="000000"/>
              <w:left w:val="single" w:sz="4" w:space="0" w:color="000000"/>
              <w:bottom w:val="single" w:sz="4" w:space="0" w:color="000000"/>
            </w:tcBorders>
            <w:shd w:val="clear" w:color="auto" w:fill="auto"/>
          </w:tcPr>
          <w:p w14:paraId="5EAA8C71" w14:textId="77777777" w:rsidR="001F2B1A" w:rsidRDefault="001F2B1A">
            <w:pPr>
              <w:snapToGrid w:val="0"/>
            </w:pPr>
            <w:r>
              <w:rPr>
                <w:sz w:val="18"/>
                <w:szCs w:val="18"/>
                <w:shd w:val="clear" w:color="auto" w:fill="FFFFFF"/>
              </w:rPr>
              <w:t>data di nascita</w:t>
            </w:r>
          </w:p>
        </w:tc>
        <w:tc>
          <w:tcPr>
            <w:tcW w:w="3432" w:type="dxa"/>
            <w:gridSpan w:val="3"/>
            <w:tcBorders>
              <w:top w:val="single" w:sz="4" w:space="0" w:color="000000"/>
              <w:left w:val="single" w:sz="4" w:space="0" w:color="000000"/>
              <w:bottom w:val="single" w:sz="4" w:space="0" w:color="000000"/>
              <w:right w:val="single" w:sz="4" w:space="0" w:color="000000"/>
            </w:tcBorders>
            <w:shd w:val="clear" w:color="auto" w:fill="auto"/>
          </w:tcPr>
          <w:p w14:paraId="4FDAA27E" w14:textId="77777777" w:rsidR="001F2B1A" w:rsidRDefault="001F2B1A">
            <w:pPr>
              <w:snapToGrid w:val="0"/>
            </w:pPr>
            <w:r>
              <w:rPr>
                <w:sz w:val="18"/>
                <w:szCs w:val="18"/>
                <w:shd w:val="clear" w:color="auto" w:fill="FFFFFF"/>
              </w:rPr>
              <w:t>Nazione (per i nati all’estero)</w:t>
            </w:r>
          </w:p>
        </w:tc>
      </w:tr>
      <w:tr w:rsidR="001F2B1A" w14:paraId="64A68D90" w14:textId="77777777">
        <w:trPr>
          <w:cantSplit/>
          <w:trHeight w:val="439"/>
        </w:trPr>
        <w:tc>
          <w:tcPr>
            <w:tcW w:w="995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58B1B64" w14:textId="77777777" w:rsidR="001F2B1A" w:rsidRDefault="001F2B1A">
            <w:pPr>
              <w:snapToGrid w:val="0"/>
            </w:pPr>
            <w:r>
              <w:rPr>
                <w:sz w:val="18"/>
                <w:szCs w:val="18"/>
                <w:shd w:val="clear" w:color="auto" w:fill="FFFFFF"/>
              </w:rPr>
              <w:t xml:space="preserve">codice fiscale    </w:t>
            </w:r>
          </w:p>
        </w:tc>
      </w:tr>
      <w:tr w:rsidR="001F2B1A" w14:paraId="16025D92" w14:textId="77777777">
        <w:trPr>
          <w:cantSplit/>
          <w:trHeight w:val="439"/>
        </w:trPr>
        <w:tc>
          <w:tcPr>
            <w:tcW w:w="995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491BD07" w14:textId="77777777" w:rsidR="001F2B1A" w:rsidRDefault="001F2B1A">
            <w:pPr>
              <w:snapToGrid w:val="0"/>
              <w:spacing w:line="276" w:lineRule="auto"/>
              <w:jc w:val="both"/>
            </w:pPr>
            <w:r>
              <w:rPr>
                <w:sz w:val="18"/>
                <w:szCs w:val="18"/>
                <w:shd w:val="clear" w:color="auto" w:fill="FFFFFF"/>
              </w:rPr>
              <w:t xml:space="preserve">scuola frequentata: </w:t>
            </w:r>
          </w:p>
          <w:p w14:paraId="460DAF14" w14:textId="77777777" w:rsidR="001F2B1A" w:rsidRDefault="001F2B1A">
            <w:pPr>
              <w:snapToGrid w:val="0"/>
              <w:spacing w:line="276" w:lineRule="auto"/>
              <w:jc w:val="both"/>
            </w:pPr>
            <w:r>
              <w:rPr>
                <w:sz w:val="18"/>
                <w:szCs w:val="18"/>
                <w:shd w:val="clear" w:color="auto" w:fill="FFFFFF"/>
              </w:rPr>
              <w:t>plesso______________________________________ Classe: ___________</w:t>
            </w:r>
            <w:proofErr w:type="gramStart"/>
            <w:r>
              <w:rPr>
                <w:sz w:val="18"/>
                <w:szCs w:val="18"/>
                <w:shd w:val="clear" w:color="auto" w:fill="FFFFFF"/>
              </w:rPr>
              <w:t>_  Sez.</w:t>
            </w:r>
            <w:proofErr w:type="gramEnd"/>
            <w:r>
              <w:rPr>
                <w:sz w:val="18"/>
                <w:szCs w:val="18"/>
                <w:shd w:val="clear" w:color="auto" w:fill="FFFFFF"/>
              </w:rPr>
              <w:t>_______________</w:t>
            </w:r>
          </w:p>
        </w:tc>
      </w:tr>
    </w:tbl>
    <w:p w14:paraId="73CC7291" w14:textId="77777777" w:rsidR="001F2B1A" w:rsidRDefault="001F2B1A">
      <w:pPr>
        <w:shd w:val="clear" w:color="auto" w:fill="FFFFFF"/>
        <w:suppressAutoHyphens w:val="0"/>
        <w:rPr>
          <w:color w:val="000000"/>
          <w:sz w:val="18"/>
          <w:szCs w:val="18"/>
          <w:lang w:eastAsia="it-IT"/>
        </w:rPr>
      </w:pPr>
    </w:p>
    <w:p w14:paraId="05541E4A" w14:textId="77777777" w:rsidR="001F2B1A" w:rsidRDefault="001F2B1A">
      <w:pPr>
        <w:numPr>
          <w:ilvl w:val="0"/>
          <w:numId w:val="4"/>
        </w:numPr>
        <w:suppressAutoHyphens w:val="0"/>
      </w:pPr>
      <w:r>
        <w:t>DATI DEL 2° FIGLIO:</w:t>
      </w:r>
    </w:p>
    <w:tbl>
      <w:tblPr>
        <w:tblW w:w="0" w:type="auto"/>
        <w:tblInd w:w="197" w:type="dxa"/>
        <w:tblLayout w:type="fixed"/>
        <w:tblCellMar>
          <w:left w:w="70" w:type="dxa"/>
          <w:right w:w="70" w:type="dxa"/>
        </w:tblCellMar>
        <w:tblLook w:val="0000" w:firstRow="0" w:lastRow="0" w:firstColumn="0" w:lastColumn="0" w:noHBand="0" w:noVBand="0"/>
      </w:tblPr>
      <w:tblGrid>
        <w:gridCol w:w="3691"/>
        <w:gridCol w:w="1129"/>
        <w:gridCol w:w="1701"/>
        <w:gridCol w:w="2556"/>
        <w:gridCol w:w="425"/>
        <w:gridCol w:w="451"/>
      </w:tblGrid>
      <w:tr w:rsidR="001F2B1A" w14:paraId="7D2AA787" w14:textId="77777777">
        <w:trPr>
          <w:cantSplit/>
          <w:trHeight w:val="122"/>
        </w:trPr>
        <w:tc>
          <w:tcPr>
            <w:tcW w:w="4820" w:type="dxa"/>
            <w:gridSpan w:val="2"/>
            <w:vMerge w:val="restart"/>
            <w:tcBorders>
              <w:top w:val="single" w:sz="4" w:space="0" w:color="000000"/>
              <w:left w:val="single" w:sz="4" w:space="0" w:color="000000"/>
              <w:bottom w:val="single" w:sz="4" w:space="0" w:color="000000"/>
            </w:tcBorders>
            <w:shd w:val="clear" w:color="auto" w:fill="auto"/>
            <w:vAlign w:val="center"/>
          </w:tcPr>
          <w:p w14:paraId="071AA8DF" w14:textId="77777777" w:rsidR="001F2B1A" w:rsidRDefault="001F2B1A">
            <w:pPr>
              <w:snapToGrid w:val="0"/>
            </w:pPr>
            <w:r>
              <w:rPr>
                <w:sz w:val="18"/>
                <w:szCs w:val="18"/>
                <w:shd w:val="clear" w:color="auto" w:fill="FFFFFF"/>
              </w:rPr>
              <w:t xml:space="preserve">Cognome </w:t>
            </w:r>
          </w:p>
          <w:p w14:paraId="24CD1807" w14:textId="77777777" w:rsidR="001F2B1A" w:rsidRDefault="001F2B1A">
            <w:pPr>
              <w:rPr>
                <w:sz w:val="18"/>
                <w:szCs w:val="18"/>
                <w:shd w:val="clear" w:color="auto" w:fill="FFFFFF"/>
              </w:rPr>
            </w:pPr>
          </w:p>
        </w:tc>
        <w:tc>
          <w:tcPr>
            <w:tcW w:w="4257" w:type="dxa"/>
            <w:gridSpan w:val="2"/>
            <w:vMerge w:val="restart"/>
            <w:tcBorders>
              <w:top w:val="single" w:sz="4" w:space="0" w:color="000000"/>
              <w:left w:val="single" w:sz="4" w:space="0" w:color="000000"/>
              <w:bottom w:val="single" w:sz="4" w:space="0" w:color="000000"/>
            </w:tcBorders>
            <w:shd w:val="clear" w:color="auto" w:fill="auto"/>
            <w:vAlign w:val="center"/>
          </w:tcPr>
          <w:p w14:paraId="6B1F940A" w14:textId="77777777" w:rsidR="001F2B1A" w:rsidRDefault="001F2B1A">
            <w:pPr>
              <w:snapToGrid w:val="0"/>
            </w:pPr>
            <w:r>
              <w:rPr>
                <w:sz w:val="18"/>
                <w:szCs w:val="18"/>
                <w:shd w:val="clear" w:color="auto" w:fill="FFFFFF"/>
              </w:rPr>
              <w:t xml:space="preserve">Nome </w:t>
            </w:r>
          </w:p>
          <w:p w14:paraId="357F391F" w14:textId="77777777" w:rsidR="001F2B1A" w:rsidRDefault="001F2B1A">
            <w:pPr>
              <w:rPr>
                <w:sz w:val="18"/>
                <w:szCs w:val="18"/>
                <w:shd w:val="clear" w:color="auto" w:fill="FFFFFF"/>
              </w:rPr>
            </w:pPr>
          </w:p>
        </w:tc>
        <w:tc>
          <w:tcPr>
            <w:tcW w:w="876" w:type="dxa"/>
            <w:gridSpan w:val="2"/>
            <w:tcBorders>
              <w:top w:val="single" w:sz="4" w:space="0" w:color="000000"/>
              <w:left w:val="single" w:sz="4" w:space="0" w:color="000000"/>
              <w:bottom w:val="single" w:sz="4" w:space="0" w:color="000000"/>
              <w:right w:val="single" w:sz="4" w:space="0" w:color="000000"/>
            </w:tcBorders>
            <w:shd w:val="clear" w:color="auto" w:fill="auto"/>
          </w:tcPr>
          <w:p w14:paraId="6CBF2CE8" w14:textId="77777777" w:rsidR="001F2B1A" w:rsidRDefault="001F2B1A">
            <w:pPr>
              <w:snapToGrid w:val="0"/>
            </w:pPr>
            <w:r>
              <w:rPr>
                <w:sz w:val="18"/>
                <w:szCs w:val="18"/>
                <w:shd w:val="clear" w:color="auto" w:fill="FFFFFF"/>
              </w:rPr>
              <w:t>sesso</w:t>
            </w:r>
          </w:p>
        </w:tc>
      </w:tr>
      <w:tr w:rsidR="001F2B1A" w14:paraId="571C2EE5" w14:textId="77777777">
        <w:trPr>
          <w:cantSplit/>
          <w:trHeight w:val="269"/>
        </w:trPr>
        <w:tc>
          <w:tcPr>
            <w:tcW w:w="4820" w:type="dxa"/>
            <w:gridSpan w:val="2"/>
            <w:vMerge/>
            <w:tcBorders>
              <w:top w:val="single" w:sz="4" w:space="0" w:color="000000"/>
              <w:left w:val="single" w:sz="4" w:space="0" w:color="000000"/>
              <w:bottom w:val="single" w:sz="4" w:space="0" w:color="000000"/>
            </w:tcBorders>
            <w:shd w:val="clear" w:color="auto" w:fill="auto"/>
            <w:vAlign w:val="center"/>
          </w:tcPr>
          <w:p w14:paraId="6869F1EF" w14:textId="77777777" w:rsidR="001F2B1A" w:rsidRDefault="001F2B1A">
            <w:pPr>
              <w:snapToGrid w:val="0"/>
              <w:rPr>
                <w:sz w:val="18"/>
                <w:szCs w:val="18"/>
                <w:shd w:val="clear" w:color="auto" w:fill="FFFFFF"/>
              </w:rPr>
            </w:pPr>
          </w:p>
        </w:tc>
        <w:tc>
          <w:tcPr>
            <w:tcW w:w="4257" w:type="dxa"/>
            <w:gridSpan w:val="2"/>
            <w:vMerge/>
            <w:tcBorders>
              <w:top w:val="single" w:sz="4" w:space="0" w:color="000000"/>
              <w:left w:val="single" w:sz="4" w:space="0" w:color="000000"/>
              <w:bottom w:val="single" w:sz="4" w:space="0" w:color="000000"/>
            </w:tcBorders>
            <w:shd w:val="clear" w:color="auto" w:fill="auto"/>
            <w:vAlign w:val="center"/>
          </w:tcPr>
          <w:p w14:paraId="43733C75" w14:textId="77777777" w:rsidR="001F2B1A" w:rsidRDefault="001F2B1A">
            <w:pPr>
              <w:snapToGrid w:val="0"/>
              <w:rPr>
                <w:sz w:val="18"/>
                <w:szCs w:val="18"/>
                <w:shd w:val="clear" w:color="auto" w:fill="FFFFFF"/>
              </w:rPr>
            </w:pPr>
          </w:p>
        </w:tc>
        <w:tc>
          <w:tcPr>
            <w:tcW w:w="425" w:type="dxa"/>
            <w:tcBorders>
              <w:top w:val="single" w:sz="4" w:space="0" w:color="000000"/>
              <w:left w:val="single" w:sz="4" w:space="0" w:color="000000"/>
              <w:bottom w:val="single" w:sz="4" w:space="0" w:color="000000"/>
            </w:tcBorders>
            <w:shd w:val="clear" w:color="auto" w:fill="auto"/>
          </w:tcPr>
          <w:p w14:paraId="36E33E27" w14:textId="77777777" w:rsidR="001F2B1A" w:rsidRDefault="001F2B1A">
            <w:pPr>
              <w:snapToGrid w:val="0"/>
            </w:pPr>
            <w:r>
              <w:rPr>
                <w:sz w:val="18"/>
                <w:szCs w:val="18"/>
                <w:shd w:val="clear" w:color="auto" w:fill="FFFFFF"/>
              </w:rPr>
              <w:t>M</w:t>
            </w: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46D43C5A" w14:textId="77777777" w:rsidR="001F2B1A" w:rsidRDefault="001F2B1A">
            <w:pPr>
              <w:snapToGrid w:val="0"/>
            </w:pPr>
            <w:r>
              <w:rPr>
                <w:sz w:val="18"/>
                <w:szCs w:val="18"/>
                <w:shd w:val="clear" w:color="auto" w:fill="FFFFFF"/>
              </w:rPr>
              <w:t>F</w:t>
            </w:r>
          </w:p>
        </w:tc>
      </w:tr>
      <w:tr w:rsidR="001F2B1A" w14:paraId="74587D2E" w14:textId="77777777">
        <w:trPr>
          <w:cantSplit/>
          <w:trHeight w:val="415"/>
        </w:trPr>
        <w:tc>
          <w:tcPr>
            <w:tcW w:w="3691" w:type="dxa"/>
            <w:tcBorders>
              <w:top w:val="single" w:sz="4" w:space="0" w:color="000000"/>
              <w:left w:val="single" w:sz="4" w:space="0" w:color="000000"/>
              <w:bottom w:val="single" w:sz="4" w:space="0" w:color="000000"/>
            </w:tcBorders>
            <w:shd w:val="clear" w:color="auto" w:fill="auto"/>
          </w:tcPr>
          <w:p w14:paraId="6F3FFE1A" w14:textId="77777777" w:rsidR="001F2B1A" w:rsidRDefault="001F2B1A">
            <w:pPr>
              <w:snapToGrid w:val="0"/>
            </w:pPr>
            <w:r>
              <w:rPr>
                <w:sz w:val="18"/>
                <w:szCs w:val="18"/>
                <w:shd w:val="clear" w:color="auto" w:fill="FFFFFF"/>
              </w:rPr>
              <w:t xml:space="preserve">luogo di nascita </w:t>
            </w:r>
          </w:p>
          <w:p w14:paraId="05040F67" w14:textId="77777777" w:rsidR="001F2B1A" w:rsidRDefault="001F2B1A">
            <w:pPr>
              <w:rPr>
                <w:sz w:val="18"/>
                <w:szCs w:val="18"/>
                <w:shd w:val="clear" w:color="auto" w:fill="FFFFFF"/>
              </w:rPr>
            </w:pPr>
          </w:p>
        </w:tc>
        <w:tc>
          <w:tcPr>
            <w:tcW w:w="2830" w:type="dxa"/>
            <w:gridSpan w:val="2"/>
            <w:tcBorders>
              <w:top w:val="single" w:sz="4" w:space="0" w:color="000000"/>
              <w:left w:val="single" w:sz="4" w:space="0" w:color="000000"/>
              <w:bottom w:val="single" w:sz="4" w:space="0" w:color="000000"/>
            </w:tcBorders>
            <w:shd w:val="clear" w:color="auto" w:fill="auto"/>
          </w:tcPr>
          <w:p w14:paraId="07CFA1E3" w14:textId="77777777" w:rsidR="001F2B1A" w:rsidRDefault="001F2B1A">
            <w:pPr>
              <w:snapToGrid w:val="0"/>
            </w:pPr>
            <w:r>
              <w:rPr>
                <w:sz w:val="18"/>
                <w:szCs w:val="18"/>
                <w:shd w:val="clear" w:color="auto" w:fill="FFFFFF"/>
              </w:rPr>
              <w:t>data di nascita</w:t>
            </w:r>
          </w:p>
        </w:tc>
        <w:tc>
          <w:tcPr>
            <w:tcW w:w="3432" w:type="dxa"/>
            <w:gridSpan w:val="3"/>
            <w:tcBorders>
              <w:top w:val="single" w:sz="4" w:space="0" w:color="000000"/>
              <w:left w:val="single" w:sz="4" w:space="0" w:color="000000"/>
              <w:bottom w:val="single" w:sz="4" w:space="0" w:color="000000"/>
              <w:right w:val="single" w:sz="4" w:space="0" w:color="000000"/>
            </w:tcBorders>
            <w:shd w:val="clear" w:color="auto" w:fill="auto"/>
          </w:tcPr>
          <w:p w14:paraId="43822F2C" w14:textId="77777777" w:rsidR="001F2B1A" w:rsidRDefault="001F2B1A">
            <w:pPr>
              <w:snapToGrid w:val="0"/>
            </w:pPr>
            <w:r>
              <w:rPr>
                <w:sz w:val="18"/>
                <w:szCs w:val="18"/>
                <w:shd w:val="clear" w:color="auto" w:fill="FFFFFF"/>
              </w:rPr>
              <w:t>Nazione (per i nati all’estero)</w:t>
            </w:r>
          </w:p>
        </w:tc>
      </w:tr>
      <w:tr w:rsidR="001F2B1A" w14:paraId="51C36CB2" w14:textId="77777777">
        <w:trPr>
          <w:cantSplit/>
          <w:trHeight w:val="439"/>
        </w:trPr>
        <w:tc>
          <w:tcPr>
            <w:tcW w:w="995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1C73185" w14:textId="77777777" w:rsidR="001F2B1A" w:rsidRDefault="001F2B1A">
            <w:pPr>
              <w:snapToGrid w:val="0"/>
            </w:pPr>
            <w:r>
              <w:rPr>
                <w:sz w:val="18"/>
                <w:szCs w:val="18"/>
                <w:shd w:val="clear" w:color="auto" w:fill="FFFFFF"/>
              </w:rPr>
              <w:t xml:space="preserve">codice fiscale    </w:t>
            </w:r>
          </w:p>
        </w:tc>
      </w:tr>
      <w:tr w:rsidR="001F2B1A" w14:paraId="19F7B030" w14:textId="77777777">
        <w:trPr>
          <w:cantSplit/>
          <w:trHeight w:val="439"/>
        </w:trPr>
        <w:tc>
          <w:tcPr>
            <w:tcW w:w="995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12DB70A" w14:textId="77777777" w:rsidR="001F2B1A" w:rsidRDefault="001F2B1A">
            <w:pPr>
              <w:snapToGrid w:val="0"/>
              <w:spacing w:line="276" w:lineRule="auto"/>
              <w:jc w:val="both"/>
            </w:pPr>
            <w:r>
              <w:rPr>
                <w:sz w:val="18"/>
                <w:szCs w:val="18"/>
                <w:shd w:val="clear" w:color="auto" w:fill="FFFFFF"/>
              </w:rPr>
              <w:t xml:space="preserve">scuola frequentata: </w:t>
            </w:r>
          </w:p>
          <w:p w14:paraId="61D3EB53" w14:textId="77777777" w:rsidR="001F2B1A" w:rsidRDefault="001F2B1A">
            <w:pPr>
              <w:snapToGrid w:val="0"/>
              <w:spacing w:line="276" w:lineRule="auto"/>
              <w:jc w:val="both"/>
            </w:pPr>
            <w:r>
              <w:rPr>
                <w:sz w:val="18"/>
                <w:szCs w:val="18"/>
                <w:shd w:val="clear" w:color="auto" w:fill="FFFFFF"/>
              </w:rPr>
              <w:t>plesso______________________________________ Classe: ___________</w:t>
            </w:r>
            <w:proofErr w:type="gramStart"/>
            <w:r>
              <w:rPr>
                <w:sz w:val="18"/>
                <w:szCs w:val="18"/>
                <w:shd w:val="clear" w:color="auto" w:fill="FFFFFF"/>
              </w:rPr>
              <w:t>_  Sez.</w:t>
            </w:r>
            <w:proofErr w:type="gramEnd"/>
            <w:r>
              <w:rPr>
                <w:sz w:val="18"/>
                <w:szCs w:val="18"/>
                <w:shd w:val="clear" w:color="auto" w:fill="FFFFFF"/>
              </w:rPr>
              <w:t>_______________</w:t>
            </w:r>
          </w:p>
        </w:tc>
      </w:tr>
    </w:tbl>
    <w:p w14:paraId="4E2EDD88" w14:textId="77777777" w:rsidR="001F2B1A" w:rsidRDefault="001F2B1A">
      <w:pPr>
        <w:suppressAutoHyphens w:val="0"/>
        <w:ind w:left="810"/>
        <w:rPr>
          <w:sz w:val="18"/>
          <w:szCs w:val="18"/>
        </w:rPr>
      </w:pPr>
    </w:p>
    <w:p w14:paraId="76F577CE" w14:textId="77777777" w:rsidR="001F2B1A" w:rsidRDefault="001F2B1A">
      <w:pPr>
        <w:numPr>
          <w:ilvl w:val="0"/>
          <w:numId w:val="4"/>
        </w:numPr>
        <w:suppressAutoHyphens w:val="0"/>
      </w:pPr>
      <w:r>
        <w:rPr>
          <w:sz w:val="18"/>
          <w:szCs w:val="18"/>
        </w:rPr>
        <w:t>DATI DEL 3</w:t>
      </w:r>
      <w:r>
        <w:t>° FIGLIO:</w:t>
      </w:r>
    </w:p>
    <w:tbl>
      <w:tblPr>
        <w:tblW w:w="0" w:type="auto"/>
        <w:tblInd w:w="197" w:type="dxa"/>
        <w:tblLayout w:type="fixed"/>
        <w:tblCellMar>
          <w:left w:w="70" w:type="dxa"/>
          <w:right w:w="70" w:type="dxa"/>
        </w:tblCellMar>
        <w:tblLook w:val="0000" w:firstRow="0" w:lastRow="0" w:firstColumn="0" w:lastColumn="0" w:noHBand="0" w:noVBand="0"/>
      </w:tblPr>
      <w:tblGrid>
        <w:gridCol w:w="3691"/>
        <w:gridCol w:w="1129"/>
        <w:gridCol w:w="1701"/>
        <w:gridCol w:w="2556"/>
        <w:gridCol w:w="425"/>
        <w:gridCol w:w="451"/>
      </w:tblGrid>
      <w:tr w:rsidR="001F2B1A" w14:paraId="5E8688C2" w14:textId="77777777">
        <w:trPr>
          <w:cantSplit/>
          <w:trHeight w:val="122"/>
        </w:trPr>
        <w:tc>
          <w:tcPr>
            <w:tcW w:w="4820" w:type="dxa"/>
            <w:gridSpan w:val="2"/>
            <w:vMerge w:val="restart"/>
            <w:tcBorders>
              <w:top w:val="single" w:sz="4" w:space="0" w:color="000000"/>
              <w:left w:val="single" w:sz="4" w:space="0" w:color="000000"/>
              <w:bottom w:val="single" w:sz="4" w:space="0" w:color="000000"/>
            </w:tcBorders>
            <w:shd w:val="clear" w:color="auto" w:fill="auto"/>
            <w:vAlign w:val="center"/>
          </w:tcPr>
          <w:p w14:paraId="42020C07" w14:textId="77777777" w:rsidR="001F2B1A" w:rsidRDefault="001F2B1A">
            <w:pPr>
              <w:snapToGrid w:val="0"/>
            </w:pPr>
            <w:r>
              <w:rPr>
                <w:sz w:val="18"/>
                <w:szCs w:val="18"/>
                <w:shd w:val="clear" w:color="auto" w:fill="FFFFFF"/>
              </w:rPr>
              <w:t xml:space="preserve">Cognome </w:t>
            </w:r>
          </w:p>
          <w:p w14:paraId="63943B7D" w14:textId="77777777" w:rsidR="001F2B1A" w:rsidRDefault="001F2B1A">
            <w:pPr>
              <w:rPr>
                <w:sz w:val="18"/>
                <w:szCs w:val="18"/>
                <w:shd w:val="clear" w:color="auto" w:fill="FFFFFF"/>
              </w:rPr>
            </w:pPr>
          </w:p>
        </w:tc>
        <w:tc>
          <w:tcPr>
            <w:tcW w:w="4257" w:type="dxa"/>
            <w:gridSpan w:val="2"/>
            <w:vMerge w:val="restart"/>
            <w:tcBorders>
              <w:top w:val="single" w:sz="4" w:space="0" w:color="000000"/>
              <w:left w:val="single" w:sz="4" w:space="0" w:color="000000"/>
              <w:bottom w:val="single" w:sz="4" w:space="0" w:color="000000"/>
            </w:tcBorders>
            <w:shd w:val="clear" w:color="auto" w:fill="auto"/>
            <w:vAlign w:val="center"/>
          </w:tcPr>
          <w:p w14:paraId="48BB072C" w14:textId="77777777" w:rsidR="001F2B1A" w:rsidRDefault="001F2B1A">
            <w:pPr>
              <w:snapToGrid w:val="0"/>
            </w:pPr>
            <w:r>
              <w:rPr>
                <w:sz w:val="18"/>
                <w:szCs w:val="18"/>
                <w:shd w:val="clear" w:color="auto" w:fill="FFFFFF"/>
              </w:rPr>
              <w:t xml:space="preserve">Nome </w:t>
            </w:r>
          </w:p>
          <w:p w14:paraId="4A0EF7E1" w14:textId="77777777" w:rsidR="001F2B1A" w:rsidRDefault="001F2B1A">
            <w:pPr>
              <w:rPr>
                <w:sz w:val="18"/>
                <w:szCs w:val="18"/>
                <w:shd w:val="clear" w:color="auto" w:fill="FFFFFF"/>
              </w:rPr>
            </w:pPr>
          </w:p>
        </w:tc>
        <w:tc>
          <w:tcPr>
            <w:tcW w:w="876" w:type="dxa"/>
            <w:gridSpan w:val="2"/>
            <w:tcBorders>
              <w:top w:val="single" w:sz="4" w:space="0" w:color="000000"/>
              <w:left w:val="single" w:sz="4" w:space="0" w:color="000000"/>
              <w:bottom w:val="single" w:sz="4" w:space="0" w:color="000000"/>
              <w:right w:val="single" w:sz="4" w:space="0" w:color="000000"/>
            </w:tcBorders>
            <w:shd w:val="clear" w:color="auto" w:fill="auto"/>
          </w:tcPr>
          <w:p w14:paraId="3B4844DC" w14:textId="77777777" w:rsidR="001F2B1A" w:rsidRDefault="001F2B1A">
            <w:pPr>
              <w:snapToGrid w:val="0"/>
            </w:pPr>
            <w:r>
              <w:rPr>
                <w:sz w:val="18"/>
                <w:szCs w:val="18"/>
                <w:shd w:val="clear" w:color="auto" w:fill="FFFFFF"/>
              </w:rPr>
              <w:t>sesso</w:t>
            </w:r>
          </w:p>
        </w:tc>
      </w:tr>
      <w:tr w:rsidR="001F2B1A" w14:paraId="67A572CA" w14:textId="77777777">
        <w:trPr>
          <w:cantSplit/>
          <w:trHeight w:val="269"/>
        </w:trPr>
        <w:tc>
          <w:tcPr>
            <w:tcW w:w="4820" w:type="dxa"/>
            <w:gridSpan w:val="2"/>
            <w:vMerge/>
            <w:tcBorders>
              <w:top w:val="single" w:sz="4" w:space="0" w:color="000000"/>
              <w:left w:val="single" w:sz="4" w:space="0" w:color="000000"/>
              <w:bottom w:val="single" w:sz="4" w:space="0" w:color="000000"/>
            </w:tcBorders>
            <w:shd w:val="clear" w:color="auto" w:fill="auto"/>
            <w:vAlign w:val="center"/>
          </w:tcPr>
          <w:p w14:paraId="6A395656" w14:textId="77777777" w:rsidR="001F2B1A" w:rsidRDefault="001F2B1A">
            <w:pPr>
              <w:snapToGrid w:val="0"/>
              <w:rPr>
                <w:sz w:val="18"/>
                <w:szCs w:val="18"/>
                <w:shd w:val="clear" w:color="auto" w:fill="FFFFFF"/>
              </w:rPr>
            </w:pPr>
          </w:p>
        </w:tc>
        <w:tc>
          <w:tcPr>
            <w:tcW w:w="4257" w:type="dxa"/>
            <w:gridSpan w:val="2"/>
            <w:vMerge/>
            <w:tcBorders>
              <w:top w:val="single" w:sz="4" w:space="0" w:color="000000"/>
              <w:left w:val="single" w:sz="4" w:space="0" w:color="000000"/>
              <w:bottom w:val="single" w:sz="4" w:space="0" w:color="000000"/>
            </w:tcBorders>
            <w:shd w:val="clear" w:color="auto" w:fill="auto"/>
            <w:vAlign w:val="center"/>
          </w:tcPr>
          <w:p w14:paraId="34B2159B" w14:textId="77777777" w:rsidR="001F2B1A" w:rsidRDefault="001F2B1A">
            <w:pPr>
              <w:snapToGrid w:val="0"/>
              <w:rPr>
                <w:sz w:val="18"/>
                <w:szCs w:val="18"/>
                <w:shd w:val="clear" w:color="auto" w:fill="FFFFFF"/>
              </w:rPr>
            </w:pPr>
          </w:p>
        </w:tc>
        <w:tc>
          <w:tcPr>
            <w:tcW w:w="425" w:type="dxa"/>
            <w:tcBorders>
              <w:top w:val="single" w:sz="4" w:space="0" w:color="000000"/>
              <w:left w:val="single" w:sz="4" w:space="0" w:color="000000"/>
              <w:bottom w:val="single" w:sz="4" w:space="0" w:color="000000"/>
            </w:tcBorders>
            <w:shd w:val="clear" w:color="auto" w:fill="auto"/>
          </w:tcPr>
          <w:p w14:paraId="2EF3B885" w14:textId="77777777" w:rsidR="001F2B1A" w:rsidRDefault="001F2B1A">
            <w:pPr>
              <w:snapToGrid w:val="0"/>
            </w:pPr>
            <w:r>
              <w:rPr>
                <w:sz w:val="18"/>
                <w:szCs w:val="18"/>
                <w:shd w:val="clear" w:color="auto" w:fill="FFFFFF"/>
              </w:rPr>
              <w:t>M</w:t>
            </w: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56FA9EA8" w14:textId="77777777" w:rsidR="001F2B1A" w:rsidRDefault="001F2B1A">
            <w:pPr>
              <w:snapToGrid w:val="0"/>
            </w:pPr>
            <w:r>
              <w:rPr>
                <w:sz w:val="18"/>
                <w:szCs w:val="18"/>
                <w:shd w:val="clear" w:color="auto" w:fill="FFFFFF"/>
              </w:rPr>
              <w:t>F</w:t>
            </w:r>
          </w:p>
        </w:tc>
      </w:tr>
      <w:tr w:rsidR="001F2B1A" w14:paraId="439908EF" w14:textId="77777777">
        <w:trPr>
          <w:cantSplit/>
          <w:trHeight w:val="415"/>
        </w:trPr>
        <w:tc>
          <w:tcPr>
            <w:tcW w:w="3691" w:type="dxa"/>
            <w:tcBorders>
              <w:top w:val="single" w:sz="4" w:space="0" w:color="000000"/>
              <w:left w:val="single" w:sz="4" w:space="0" w:color="000000"/>
              <w:bottom w:val="single" w:sz="4" w:space="0" w:color="000000"/>
            </w:tcBorders>
            <w:shd w:val="clear" w:color="auto" w:fill="auto"/>
          </w:tcPr>
          <w:p w14:paraId="51318E77" w14:textId="77777777" w:rsidR="001F2B1A" w:rsidRDefault="001F2B1A">
            <w:pPr>
              <w:snapToGrid w:val="0"/>
            </w:pPr>
            <w:r>
              <w:rPr>
                <w:sz w:val="18"/>
                <w:szCs w:val="18"/>
                <w:shd w:val="clear" w:color="auto" w:fill="FFFFFF"/>
              </w:rPr>
              <w:t xml:space="preserve">luogo di nascita </w:t>
            </w:r>
          </w:p>
          <w:p w14:paraId="75335853" w14:textId="77777777" w:rsidR="001F2B1A" w:rsidRDefault="001F2B1A">
            <w:pPr>
              <w:rPr>
                <w:sz w:val="18"/>
                <w:szCs w:val="18"/>
                <w:shd w:val="clear" w:color="auto" w:fill="FFFFFF"/>
              </w:rPr>
            </w:pPr>
          </w:p>
        </w:tc>
        <w:tc>
          <w:tcPr>
            <w:tcW w:w="2830" w:type="dxa"/>
            <w:gridSpan w:val="2"/>
            <w:tcBorders>
              <w:top w:val="single" w:sz="4" w:space="0" w:color="000000"/>
              <w:left w:val="single" w:sz="4" w:space="0" w:color="000000"/>
              <w:bottom w:val="single" w:sz="4" w:space="0" w:color="000000"/>
            </w:tcBorders>
            <w:shd w:val="clear" w:color="auto" w:fill="auto"/>
          </w:tcPr>
          <w:p w14:paraId="4DD053F9" w14:textId="77777777" w:rsidR="001F2B1A" w:rsidRDefault="001F2B1A">
            <w:pPr>
              <w:snapToGrid w:val="0"/>
            </w:pPr>
            <w:r>
              <w:rPr>
                <w:sz w:val="18"/>
                <w:szCs w:val="18"/>
                <w:shd w:val="clear" w:color="auto" w:fill="FFFFFF"/>
              </w:rPr>
              <w:t>data di nascita</w:t>
            </w:r>
          </w:p>
        </w:tc>
        <w:tc>
          <w:tcPr>
            <w:tcW w:w="3432" w:type="dxa"/>
            <w:gridSpan w:val="3"/>
            <w:tcBorders>
              <w:top w:val="single" w:sz="4" w:space="0" w:color="000000"/>
              <w:left w:val="single" w:sz="4" w:space="0" w:color="000000"/>
              <w:bottom w:val="single" w:sz="4" w:space="0" w:color="000000"/>
              <w:right w:val="single" w:sz="4" w:space="0" w:color="000000"/>
            </w:tcBorders>
            <w:shd w:val="clear" w:color="auto" w:fill="auto"/>
          </w:tcPr>
          <w:p w14:paraId="4C325FFB" w14:textId="77777777" w:rsidR="001F2B1A" w:rsidRDefault="001F2B1A">
            <w:pPr>
              <w:snapToGrid w:val="0"/>
            </w:pPr>
            <w:r>
              <w:rPr>
                <w:sz w:val="18"/>
                <w:szCs w:val="18"/>
                <w:shd w:val="clear" w:color="auto" w:fill="FFFFFF"/>
              </w:rPr>
              <w:t>Nazione (per i nati all’estero)</w:t>
            </w:r>
          </w:p>
        </w:tc>
      </w:tr>
      <w:tr w:rsidR="001F2B1A" w14:paraId="3ABD99D4" w14:textId="77777777">
        <w:trPr>
          <w:cantSplit/>
          <w:trHeight w:val="439"/>
        </w:trPr>
        <w:tc>
          <w:tcPr>
            <w:tcW w:w="995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0F8901D" w14:textId="77777777" w:rsidR="001F2B1A" w:rsidRDefault="001F2B1A">
            <w:pPr>
              <w:snapToGrid w:val="0"/>
            </w:pPr>
            <w:r>
              <w:rPr>
                <w:sz w:val="18"/>
                <w:szCs w:val="18"/>
                <w:shd w:val="clear" w:color="auto" w:fill="FFFFFF"/>
              </w:rPr>
              <w:t xml:space="preserve">codice fiscale    </w:t>
            </w:r>
          </w:p>
        </w:tc>
      </w:tr>
      <w:tr w:rsidR="001F2B1A" w14:paraId="0729D6F2" w14:textId="77777777">
        <w:trPr>
          <w:cantSplit/>
          <w:trHeight w:val="439"/>
        </w:trPr>
        <w:tc>
          <w:tcPr>
            <w:tcW w:w="995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6C32612" w14:textId="77777777" w:rsidR="001F2B1A" w:rsidRDefault="001F2B1A">
            <w:pPr>
              <w:snapToGrid w:val="0"/>
              <w:spacing w:line="276" w:lineRule="auto"/>
              <w:jc w:val="both"/>
            </w:pPr>
            <w:r>
              <w:rPr>
                <w:sz w:val="18"/>
                <w:szCs w:val="18"/>
                <w:shd w:val="clear" w:color="auto" w:fill="FFFFFF"/>
              </w:rPr>
              <w:t xml:space="preserve">scuola frequentata: </w:t>
            </w:r>
          </w:p>
          <w:p w14:paraId="57984206" w14:textId="77777777" w:rsidR="001F2B1A" w:rsidRDefault="001F2B1A">
            <w:pPr>
              <w:snapToGrid w:val="0"/>
              <w:spacing w:line="276" w:lineRule="auto"/>
              <w:jc w:val="both"/>
            </w:pPr>
            <w:r>
              <w:rPr>
                <w:sz w:val="18"/>
                <w:szCs w:val="18"/>
                <w:shd w:val="clear" w:color="auto" w:fill="FFFFFF"/>
              </w:rPr>
              <w:t>plesso______________________________________ Classe: ___________</w:t>
            </w:r>
            <w:proofErr w:type="gramStart"/>
            <w:r>
              <w:rPr>
                <w:sz w:val="18"/>
                <w:szCs w:val="18"/>
                <w:shd w:val="clear" w:color="auto" w:fill="FFFFFF"/>
              </w:rPr>
              <w:t>_  Sez.</w:t>
            </w:r>
            <w:proofErr w:type="gramEnd"/>
            <w:r>
              <w:rPr>
                <w:sz w:val="18"/>
                <w:szCs w:val="18"/>
                <w:shd w:val="clear" w:color="auto" w:fill="FFFFFF"/>
              </w:rPr>
              <w:t>_______________</w:t>
            </w:r>
          </w:p>
        </w:tc>
      </w:tr>
    </w:tbl>
    <w:p w14:paraId="6B27B191" w14:textId="77777777" w:rsidR="001F2B1A" w:rsidRDefault="001F2B1A">
      <w:pPr>
        <w:rPr>
          <w:sz w:val="22"/>
          <w:szCs w:val="22"/>
        </w:rPr>
      </w:pPr>
    </w:p>
    <w:p w14:paraId="6CD3F598" w14:textId="77777777" w:rsidR="001F2B1A" w:rsidRDefault="001F2B1A">
      <w:pPr>
        <w:jc w:val="both"/>
      </w:pPr>
      <w:r>
        <w:rPr>
          <w:sz w:val="18"/>
          <w:szCs w:val="18"/>
        </w:rPr>
        <w:t xml:space="preserve">in relazione alla presente domanda, valendosi delle disposizioni di cui agli artt. 5, 46 e 47 del T.U. della normativa sulla documentazione amministrativa di cui </w:t>
      </w:r>
      <w:proofErr w:type="gramStart"/>
      <w:r>
        <w:rPr>
          <w:sz w:val="18"/>
          <w:szCs w:val="18"/>
        </w:rPr>
        <w:t>al  D.P.R.</w:t>
      </w:r>
      <w:proofErr w:type="gramEnd"/>
      <w:r>
        <w:rPr>
          <w:sz w:val="18"/>
          <w:szCs w:val="18"/>
        </w:rPr>
        <w:t xml:space="preserve"> n° 445/2000,</w:t>
      </w:r>
    </w:p>
    <w:p w14:paraId="1A81B40B" w14:textId="77777777" w:rsidR="001F2B1A" w:rsidRDefault="001F2B1A">
      <w:pPr>
        <w:jc w:val="center"/>
        <w:rPr>
          <w:b/>
          <w:sz w:val="18"/>
          <w:szCs w:val="18"/>
        </w:rPr>
      </w:pPr>
    </w:p>
    <w:p w14:paraId="7CE4CC28" w14:textId="77777777" w:rsidR="001F2B1A" w:rsidRDefault="001F2B1A">
      <w:pPr>
        <w:jc w:val="center"/>
      </w:pPr>
      <w:r>
        <w:rPr>
          <w:b/>
          <w:sz w:val="18"/>
          <w:szCs w:val="18"/>
        </w:rPr>
        <w:t>CONSAPEVOLE</w:t>
      </w:r>
    </w:p>
    <w:p w14:paraId="70790347" w14:textId="77777777" w:rsidR="001F2B1A" w:rsidRDefault="001F2B1A">
      <w:pPr>
        <w:jc w:val="center"/>
        <w:rPr>
          <w:b/>
          <w:sz w:val="18"/>
          <w:szCs w:val="18"/>
        </w:rPr>
      </w:pPr>
    </w:p>
    <w:p w14:paraId="6D7FB898" w14:textId="77777777" w:rsidR="001F2B1A" w:rsidRDefault="001F2B1A">
      <w:pPr>
        <w:jc w:val="both"/>
      </w:pPr>
      <w:r>
        <w:rPr>
          <w:sz w:val="18"/>
          <w:szCs w:val="18"/>
        </w:rPr>
        <w:t xml:space="preserve">ai sensi degli artt.71, 75 e 76 del D.P.R. n.445/2000 delle responsabilità penali che si assume per falsità in atti e dichiarazioni mendaci, che potranno essere eseguiti controlli diretti ad accertare le informazioni fornite; </w:t>
      </w:r>
      <w:r>
        <w:rPr>
          <w:sz w:val="18"/>
          <w:szCs w:val="18"/>
          <w:lang w:eastAsia="it-IT"/>
        </w:rPr>
        <w:t xml:space="preserve">che qualsiasi variazione dei dati dichiarati al momento dell’iscrizione e l’eventuale rinuncia al servizio richiesto, dovranno essere tempestivamente comunicati per iscritto all’Ufficio </w:t>
      </w:r>
      <w:r>
        <w:rPr>
          <w:sz w:val="18"/>
          <w:szCs w:val="18"/>
        </w:rPr>
        <w:t>Trasporti</w:t>
      </w:r>
      <w:r>
        <w:rPr>
          <w:sz w:val="18"/>
          <w:szCs w:val="18"/>
          <w:lang w:eastAsia="it-IT"/>
        </w:rPr>
        <w:t xml:space="preserve"> Scolastici del Comune di </w:t>
      </w:r>
      <w:r>
        <w:rPr>
          <w:sz w:val="18"/>
          <w:szCs w:val="18"/>
        </w:rPr>
        <w:t>Cassino</w:t>
      </w:r>
      <w:r>
        <w:rPr>
          <w:sz w:val="18"/>
          <w:szCs w:val="18"/>
          <w:lang w:eastAsia="it-IT"/>
        </w:rPr>
        <w:t xml:space="preserve">;  </w:t>
      </w:r>
    </w:p>
    <w:p w14:paraId="57D99E85" w14:textId="77777777" w:rsidR="001F2B1A" w:rsidRDefault="001F2B1A">
      <w:pPr>
        <w:jc w:val="center"/>
        <w:rPr>
          <w:b/>
          <w:sz w:val="18"/>
          <w:szCs w:val="18"/>
        </w:rPr>
      </w:pPr>
    </w:p>
    <w:p w14:paraId="52A34588" w14:textId="77777777" w:rsidR="001F2B1A" w:rsidRDefault="001F2B1A">
      <w:pPr>
        <w:jc w:val="center"/>
        <w:rPr>
          <w:b/>
          <w:sz w:val="18"/>
          <w:szCs w:val="18"/>
        </w:rPr>
      </w:pPr>
    </w:p>
    <w:p w14:paraId="5CAF5DDA" w14:textId="77777777" w:rsidR="001F2B1A" w:rsidRDefault="001F2B1A">
      <w:pPr>
        <w:jc w:val="center"/>
        <w:rPr>
          <w:b/>
        </w:rPr>
      </w:pPr>
    </w:p>
    <w:p w14:paraId="4EB0602B" w14:textId="77777777" w:rsidR="001F2B1A" w:rsidRDefault="001F2B1A">
      <w:pPr>
        <w:jc w:val="center"/>
        <w:rPr>
          <w:b/>
        </w:rPr>
      </w:pPr>
    </w:p>
    <w:p w14:paraId="5F6621A5" w14:textId="77777777" w:rsidR="001F2B1A" w:rsidRDefault="001F2B1A">
      <w:pPr>
        <w:jc w:val="center"/>
        <w:rPr>
          <w:b/>
        </w:rPr>
      </w:pPr>
    </w:p>
    <w:p w14:paraId="6C25907A" w14:textId="77777777" w:rsidR="001F2B1A" w:rsidRDefault="001F2B1A">
      <w:pPr>
        <w:jc w:val="center"/>
        <w:rPr>
          <w:b/>
        </w:rPr>
      </w:pPr>
    </w:p>
    <w:p w14:paraId="78249AD8" w14:textId="77777777" w:rsidR="001F2B1A" w:rsidRDefault="001F2B1A">
      <w:pPr>
        <w:jc w:val="center"/>
        <w:rPr>
          <w:b/>
        </w:rPr>
      </w:pPr>
    </w:p>
    <w:p w14:paraId="2F553A7E" w14:textId="77777777" w:rsidR="001F2B1A" w:rsidRDefault="001F2B1A">
      <w:pPr>
        <w:jc w:val="center"/>
        <w:rPr>
          <w:b/>
        </w:rPr>
      </w:pPr>
    </w:p>
    <w:p w14:paraId="73B1CE82" w14:textId="77777777" w:rsidR="001F2B1A" w:rsidRDefault="001F2B1A">
      <w:pPr>
        <w:jc w:val="center"/>
        <w:rPr>
          <w:b/>
        </w:rPr>
      </w:pPr>
    </w:p>
    <w:p w14:paraId="074C5029" w14:textId="77777777" w:rsidR="001F2B1A" w:rsidRDefault="001F2B1A">
      <w:pPr>
        <w:jc w:val="center"/>
        <w:rPr>
          <w:b/>
        </w:rPr>
      </w:pPr>
    </w:p>
    <w:p w14:paraId="15ABDCFC" w14:textId="77777777" w:rsidR="001F2B1A" w:rsidRDefault="001F2B1A">
      <w:pPr>
        <w:jc w:val="center"/>
      </w:pPr>
      <w:r>
        <w:rPr>
          <w:b/>
        </w:rPr>
        <w:lastRenderedPageBreak/>
        <w:t>DICHIARA</w:t>
      </w:r>
    </w:p>
    <w:p w14:paraId="7D4969D6" w14:textId="77777777" w:rsidR="001F2B1A" w:rsidRDefault="001F2B1A">
      <w:pPr>
        <w:numPr>
          <w:ilvl w:val="0"/>
          <w:numId w:val="3"/>
        </w:numPr>
        <w:spacing w:line="360" w:lineRule="auto"/>
      </w:pPr>
      <w:r>
        <w:rPr>
          <w:b/>
        </w:rPr>
        <w:t>CHE IL PROPRIO</w:t>
      </w:r>
      <w:r>
        <w:t xml:space="preserve"> nucleo familiare è così composto:</w:t>
      </w:r>
    </w:p>
    <w:tbl>
      <w:tblPr>
        <w:tblW w:w="0" w:type="auto"/>
        <w:tblInd w:w="347" w:type="dxa"/>
        <w:tblLayout w:type="fixed"/>
        <w:tblLook w:val="0000" w:firstRow="0" w:lastRow="0" w:firstColumn="0" w:lastColumn="0" w:noHBand="0" w:noVBand="0"/>
      </w:tblPr>
      <w:tblGrid>
        <w:gridCol w:w="460"/>
        <w:gridCol w:w="3969"/>
        <w:gridCol w:w="3315"/>
        <w:gridCol w:w="2624"/>
      </w:tblGrid>
      <w:tr w:rsidR="001F2B1A" w14:paraId="52BF223F" w14:textId="77777777">
        <w:trPr>
          <w:trHeight w:val="581"/>
        </w:trPr>
        <w:tc>
          <w:tcPr>
            <w:tcW w:w="460" w:type="dxa"/>
            <w:tcBorders>
              <w:top w:val="single" w:sz="4" w:space="0" w:color="000000"/>
              <w:left w:val="single" w:sz="4" w:space="0" w:color="000000"/>
              <w:bottom w:val="single" w:sz="4" w:space="0" w:color="000000"/>
            </w:tcBorders>
            <w:shd w:val="clear" w:color="auto" w:fill="auto"/>
          </w:tcPr>
          <w:p w14:paraId="046E4316" w14:textId="77777777" w:rsidR="001F2B1A" w:rsidRDefault="001F2B1A">
            <w:pPr>
              <w:spacing w:line="360" w:lineRule="auto"/>
              <w:jc w:val="center"/>
            </w:pPr>
            <w:r>
              <w:rPr>
                <w:b/>
              </w:rPr>
              <w:t>N.</w:t>
            </w:r>
          </w:p>
        </w:tc>
        <w:tc>
          <w:tcPr>
            <w:tcW w:w="3969" w:type="dxa"/>
            <w:tcBorders>
              <w:top w:val="single" w:sz="4" w:space="0" w:color="000000"/>
              <w:left w:val="single" w:sz="4" w:space="0" w:color="000000"/>
              <w:bottom w:val="single" w:sz="4" w:space="0" w:color="000000"/>
            </w:tcBorders>
            <w:shd w:val="clear" w:color="auto" w:fill="auto"/>
          </w:tcPr>
          <w:p w14:paraId="15105EB7" w14:textId="77777777" w:rsidR="001F2B1A" w:rsidRDefault="001F2B1A">
            <w:pPr>
              <w:spacing w:line="360" w:lineRule="auto"/>
              <w:jc w:val="center"/>
            </w:pPr>
            <w:r>
              <w:rPr>
                <w:b/>
                <w:sz w:val="16"/>
                <w:szCs w:val="16"/>
              </w:rPr>
              <w:t>COGNOME E NOME</w:t>
            </w:r>
          </w:p>
        </w:tc>
        <w:tc>
          <w:tcPr>
            <w:tcW w:w="3315" w:type="dxa"/>
            <w:tcBorders>
              <w:top w:val="single" w:sz="4" w:space="0" w:color="000000"/>
              <w:left w:val="single" w:sz="4" w:space="0" w:color="000000"/>
              <w:bottom w:val="single" w:sz="4" w:space="0" w:color="000000"/>
            </w:tcBorders>
            <w:shd w:val="clear" w:color="auto" w:fill="auto"/>
          </w:tcPr>
          <w:p w14:paraId="300E3D0B" w14:textId="77777777" w:rsidR="001F2B1A" w:rsidRDefault="001F2B1A">
            <w:pPr>
              <w:spacing w:line="360" w:lineRule="auto"/>
              <w:jc w:val="center"/>
            </w:pPr>
            <w:r>
              <w:rPr>
                <w:b/>
                <w:sz w:val="16"/>
                <w:szCs w:val="16"/>
              </w:rPr>
              <w:t>LUOGO E DATA DI NASCITA</w:t>
            </w:r>
          </w:p>
        </w:tc>
        <w:tc>
          <w:tcPr>
            <w:tcW w:w="2624" w:type="dxa"/>
            <w:tcBorders>
              <w:top w:val="single" w:sz="4" w:space="0" w:color="000000"/>
              <w:left w:val="single" w:sz="4" w:space="0" w:color="000000"/>
              <w:bottom w:val="single" w:sz="4" w:space="0" w:color="000000"/>
              <w:right w:val="single" w:sz="4" w:space="0" w:color="000000"/>
            </w:tcBorders>
            <w:shd w:val="clear" w:color="auto" w:fill="auto"/>
          </w:tcPr>
          <w:p w14:paraId="2D488911" w14:textId="77777777" w:rsidR="001F2B1A" w:rsidRDefault="001F2B1A">
            <w:pPr>
              <w:spacing w:line="360" w:lineRule="auto"/>
              <w:jc w:val="center"/>
            </w:pPr>
            <w:r>
              <w:rPr>
                <w:b/>
                <w:sz w:val="16"/>
                <w:szCs w:val="16"/>
              </w:rPr>
              <w:t>RAPPORTO DI PARENTELA CON IL DICHIARANTE</w:t>
            </w:r>
          </w:p>
        </w:tc>
      </w:tr>
      <w:tr w:rsidR="001F2B1A" w14:paraId="05E923CF" w14:textId="77777777">
        <w:tc>
          <w:tcPr>
            <w:tcW w:w="460" w:type="dxa"/>
            <w:tcBorders>
              <w:top w:val="single" w:sz="4" w:space="0" w:color="000000"/>
              <w:left w:val="single" w:sz="4" w:space="0" w:color="000000"/>
              <w:bottom w:val="single" w:sz="4" w:space="0" w:color="000000"/>
            </w:tcBorders>
            <w:shd w:val="clear" w:color="auto" w:fill="auto"/>
          </w:tcPr>
          <w:p w14:paraId="0991B942" w14:textId="77777777" w:rsidR="001F2B1A" w:rsidRDefault="001F2B1A">
            <w:pPr>
              <w:spacing w:line="360" w:lineRule="auto"/>
            </w:pPr>
            <w:r>
              <w:rPr>
                <w:b/>
                <w:sz w:val="18"/>
                <w:szCs w:val="18"/>
              </w:rPr>
              <w:t>1</w:t>
            </w:r>
          </w:p>
        </w:tc>
        <w:tc>
          <w:tcPr>
            <w:tcW w:w="3969" w:type="dxa"/>
            <w:tcBorders>
              <w:top w:val="single" w:sz="4" w:space="0" w:color="000000"/>
              <w:left w:val="single" w:sz="4" w:space="0" w:color="000000"/>
              <w:bottom w:val="single" w:sz="4" w:space="0" w:color="000000"/>
            </w:tcBorders>
            <w:shd w:val="clear" w:color="auto" w:fill="auto"/>
          </w:tcPr>
          <w:p w14:paraId="367CE1CF" w14:textId="77777777" w:rsidR="001F2B1A" w:rsidRDefault="001F2B1A">
            <w:pPr>
              <w:snapToGrid w:val="0"/>
              <w:spacing w:line="360" w:lineRule="auto"/>
              <w:rPr>
                <w:b/>
                <w:sz w:val="18"/>
                <w:szCs w:val="18"/>
              </w:rPr>
            </w:pPr>
          </w:p>
        </w:tc>
        <w:tc>
          <w:tcPr>
            <w:tcW w:w="3315" w:type="dxa"/>
            <w:tcBorders>
              <w:top w:val="single" w:sz="4" w:space="0" w:color="000000"/>
              <w:left w:val="single" w:sz="4" w:space="0" w:color="000000"/>
              <w:bottom w:val="single" w:sz="4" w:space="0" w:color="000000"/>
            </w:tcBorders>
            <w:shd w:val="clear" w:color="auto" w:fill="auto"/>
          </w:tcPr>
          <w:p w14:paraId="6FEF8AF4" w14:textId="77777777" w:rsidR="001F2B1A" w:rsidRDefault="001F2B1A">
            <w:pPr>
              <w:snapToGrid w:val="0"/>
              <w:spacing w:line="360" w:lineRule="auto"/>
              <w:rPr>
                <w:b/>
                <w:sz w:val="18"/>
                <w:szCs w:val="18"/>
              </w:rPr>
            </w:pPr>
          </w:p>
        </w:tc>
        <w:tc>
          <w:tcPr>
            <w:tcW w:w="2624" w:type="dxa"/>
            <w:tcBorders>
              <w:top w:val="single" w:sz="4" w:space="0" w:color="000000"/>
              <w:left w:val="single" w:sz="4" w:space="0" w:color="000000"/>
              <w:bottom w:val="single" w:sz="4" w:space="0" w:color="000000"/>
              <w:right w:val="single" w:sz="4" w:space="0" w:color="000000"/>
            </w:tcBorders>
            <w:shd w:val="clear" w:color="auto" w:fill="auto"/>
          </w:tcPr>
          <w:p w14:paraId="53B29ACA" w14:textId="77777777" w:rsidR="001F2B1A" w:rsidRDefault="001F2B1A">
            <w:pPr>
              <w:spacing w:line="360" w:lineRule="auto"/>
              <w:jc w:val="center"/>
            </w:pPr>
            <w:r>
              <w:rPr>
                <w:b/>
                <w:sz w:val="18"/>
                <w:szCs w:val="18"/>
              </w:rPr>
              <w:t>DICHIARANTE</w:t>
            </w:r>
          </w:p>
        </w:tc>
      </w:tr>
      <w:tr w:rsidR="001F2B1A" w14:paraId="4F959392" w14:textId="77777777">
        <w:tc>
          <w:tcPr>
            <w:tcW w:w="460" w:type="dxa"/>
            <w:tcBorders>
              <w:top w:val="single" w:sz="4" w:space="0" w:color="000000"/>
              <w:left w:val="single" w:sz="4" w:space="0" w:color="000000"/>
              <w:bottom w:val="single" w:sz="4" w:space="0" w:color="000000"/>
            </w:tcBorders>
            <w:shd w:val="clear" w:color="auto" w:fill="auto"/>
          </w:tcPr>
          <w:p w14:paraId="5C0F694E" w14:textId="77777777" w:rsidR="001F2B1A" w:rsidRDefault="001F2B1A">
            <w:pPr>
              <w:spacing w:line="360" w:lineRule="auto"/>
            </w:pPr>
            <w:r>
              <w:rPr>
                <w:b/>
                <w:sz w:val="18"/>
                <w:szCs w:val="18"/>
              </w:rPr>
              <w:t>2</w:t>
            </w:r>
          </w:p>
        </w:tc>
        <w:tc>
          <w:tcPr>
            <w:tcW w:w="3969" w:type="dxa"/>
            <w:tcBorders>
              <w:top w:val="single" w:sz="4" w:space="0" w:color="000000"/>
              <w:left w:val="single" w:sz="4" w:space="0" w:color="000000"/>
              <w:bottom w:val="single" w:sz="4" w:space="0" w:color="000000"/>
            </w:tcBorders>
            <w:shd w:val="clear" w:color="auto" w:fill="auto"/>
          </w:tcPr>
          <w:p w14:paraId="5647BC83" w14:textId="77777777" w:rsidR="001F2B1A" w:rsidRDefault="001F2B1A">
            <w:pPr>
              <w:snapToGrid w:val="0"/>
              <w:spacing w:line="360" w:lineRule="auto"/>
              <w:rPr>
                <w:b/>
                <w:sz w:val="18"/>
                <w:szCs w:val="18"/>
              </w:rPr>
            </w:pPr>
          </w:p>
        </w:tc>
        <w:tc>
          <w:tcPr>
            <w:tcW w:w="3315" w:type="dxa"/>
            <w:tcBorders>
              <w:top w:val="single" w:sz="4" w:space="0" w:color="000000"/>
              <w:left w:val="single" w:sz="4" w:space="0" w:color="000000"/>
              <w:bottom w:val="single" w:sz="4" w:space="0" w:color="000000"/>
            </w:tcBorders>
            <w:shd w:val="clear" w:color="auto" w:fill="auto"/>
          </w:tcPr>
          <w:p w14:paraId="1917CC01" w14:textId="77777777" w:rsidR="001F2B1A" w:rsidRDefault="001F2B1A">
            <w:pPr>
              <w:snapToGrid w:val="0"/>
              <w:spacing w:line="360" w:lineRule="auto"/>
              <w:rPr>
                <w:b/>
                <w:sz w:val="18"/>
                <w:szCs w:val="18"/>
              </w:rPr>
            </w:pPr>
          </w:p>
        </w:tc>
        <w:tc>
          <w:tcPr>
            <w:tcW w:w="2624" w:type="dxa"/>
            <w:tcBorders>
              <w:top w:val="single" w:sz="4" w:space="0" w:color="000000"/>
              <w:left w:val="single" w:sz="4" w:space="0" w:color="000000"/>
              <w:bottom w:val="single" w:sz="4" w:space="0" w:color="000000"/>
              <w:right w:val="single" w:sz="4" w:space="0" w:color="000000"/>
            </w:tcBorders>
            <w:shd w:val="clear" w:color="auto" w:fill="auto"/>
          </w:tcPr>
          <w:p w14:paraId="40F9F0BF" w14:textId="77777777" w:rsidR="001F2B1A" w:rsidRDefault="001F2B1A">
            <w:pPr>
              <w:snapToGrid w:val="0"/>
              <w:spacing w:line="360" w:lineRule="auto"/>
              <w:rPr>
                <w:sz w:val="18"/>
                <w:szCs w:val="18"/>
              </w:rPr>
            </w:pPr>
          </w:p>
        </w:tc>
      </w:tr>
      <w:tr w:rsidR="001F2B1A" w14:paraId="772AAFBC" w14:textId="77777777">
        <w:tc>
          <w:tcPr>
            <w:tcW w:w="460" w:type="dxa"/>
            <w:tcBorders>
              <w:top w:val="single" w:sz="4" w:space="0" w:color="000000"/>
              <w:left w:val="single" w:sz="4" w:space="0" w:color="000000"/>
              <w:bottom w:val="single" w:sz="4" w:space="0" w:color="000000"/>
            </w:tcBorders>
            <w:shd w:val="clear" w:color="auto" w:fill="auto"/>
          </w:tcPr>
          <w:p w14:paraId="384B2D1E" w14:textId="77777777" w:rsidR="001F2B1A" w:rsidRDefault="001F2B1A">
            <w:pPr>
              <w:spacing w:line="360" w:lineRule="auto"/>
            </w:pPr>
            <w:r>
              <w:rPr>
                <w:b/>
                <w:sz w:val="18"/>
                <w:szCs w:val="18"/>
              </w:rPr>
              <w:t>3</w:t>
            </w:r>
          </w:p>
        </w:tc>
        <w:tc>
          <w:tcPr>
            <w:tcW w:w="3969" w:type="dxa"/>
            <w:tcBorders>
              <w:top w:val="single" w:sz="4" w:space="0" w:color="000000"/>
              <w:left w:val="single" w:sz="4" w:space="0" w:color="000000"/>
              <w:bottom w:val="single" w:sz="4" w:space="0" w:color="000000"/>
            </w:tcBorders>
            <w:shd w:val="clear" w:color="auto" w:fill="auto"/>
          </w:tcPr>
          <w:p w14:paraId="370EB303" w14:textId="77777777" w:rsidR="001F2B1A" w:rsidRDefault="001F2B1A">
            <w:pPr>
              <w:snapToGrid w:val="0"/>
              <w:spacing w:line="360" w:lineRule="auto"/>
              <w:rPr>
                <w:b/>
                <w:sz w:val="18"/>
                <w:szCs w:val="18"/>
              </w:rPr>
            </w:pPr>
          </w:p>
        </w:tc>
        <w:tc>
          <w:tcPr>
            <w:tcW w:w="3315" w:type="dxa"/>
            <w:tcBorders>
              <w:top w:val="single" w:sz="4" w:space="0" w:color="000000"/>
              <w:left w:val="single" w:sz="4" w:space="0" w:color="000000"/>
              <w:bottom w:val="single" w:sz="4" w:space="0" w:color="000000"/>
            </w:tcBorders>
            <w:shd w:val="clear" w:color="auto" w:fill="auto"/>
          </w:tcPr>
          <w:p w14:paraId="49F64F22" w14:textId="77777777" w:rsidR="001F2B1A" w:rsidRDefault="001F2B1A">
            <w:pPr>
              <w:snapToGrid w:val="0"/>
              <w:spacing w:line="360" w:lineRule="auto"/>
              <w:rPr>
                <w:b/>
                <w:sz w:val="18"/>
                <w:szCs w:val="18"/>
              </w:rPr>
            </w:pPr>
          </w:p>
        </w:tc>
        <w:tc>
          <w:tcPr>
            <w:tcW w:w="2624" w:type="dxa"/>
            <w:tcBorders>
              <w:top w:val="single" w:sz="4" w:space="0" w:color="000000"/>
              <w:left w:val="single" w:sz="4" w:space="0" w:color="000000"/>
              <w:bottom w:val="single" w:sz="4" w:space="0" w:color="000000"/>
              <w:right w:val="single" w:sz="4" w:space="0" w:color="000000"/>
            </w:tcBorders>
            <w:shd w:val="clear" w:color="auto" w:fill="auto"/>
          </w:tcPr>
          <w:p w14:paraId="0946AB6A" w14:textId="77777777" w:rsidR="001F2B1A" w:rsidRDefault="001F2B1A">
            <w:pPr>
              <w:snapToGrid w:val="0"/>
              <w:spacing w:line="360" w:lineRule="auto"/>
              <w:rPr>
                <w:sz w:val="18"/>
                <w:szCs w:val="18"/>
              </w:rPr>
            </w:pPr>
          </w:p>
        </w:tc>
      </w:tr>
      <w:tr w:rsidR="001F2B1A" w14:paraId="402046DA" w14:textId="77777777">
        <w:tc>
          <w:tcPr>
            <w:tcW w:w="460" w:type="dxa"/>
            <w:tcBorders>
              <w:top w:val="single" w:sz="4" w:space="0" w:color="000000"/>
              <w:left w:val="single" w:sz="4" w:space="0" w:color="000000"/>
              <w:bottom w:val="single" w:sz="4" w:space="0" w:color="000000"/>
            </w:tcBorders>
            <w:shd w:val="clear" w:color="auto" w:fill="auto"/>
          </w:tcPr>
          <w:p w14:paraId="3BA4C246" w14:textId="77777777" w:rsidR="001F2B1A" w:rsidRDefault="001F2B1A">
            <w:pPr>
              <w:spacing w:line="360" w:lineRule="auto"/>
            </w:pPr>
            <w:r>
              <w:rPr>
                <w:b/>
                <w:sz w:val="18"/>
                <w:szCs w:val="18"/>
              </w:rPr>
              <w:t>4</w:t>
            </w:r>
          </w:p>
        </w:tc>
        <w:tc>
          <w:tcPr>
            <w:tcW w:w="3969" w:type="dxa"/>
            <w:tcBorders>
              <w:top w:val="single" w:sz="4" w:space="0" w:color="000000"/>
              <w:left w:val="single" w:sz="4" w:space="0" w:color="000000"/>
              <w:bottom w:val="single" w:sz="4" w:space="0" w:color="000000"/>
            </w:tcBorders>
            <w:shd w:val="clear" w:color="auto" w:fill="auto"/>
          </w:tcPr>
          <w:p w14:paraId="3ABDBE63" w14:textId="77777777" w:rsidR="001F2B1A" w:rsidRDefault="001F2B1A">
            <w:pPr>
              <w:snapToGrid w:val="0"/>
              <w:spacing w:line="360" w:lineRule="auto"/>
              <w:rPr>
                <w:b/>
                <w:sz w:val="18"/>
                <w:szCs w:val="18"/>
              </w:rPr>
            </w:pPr>
          </w:p>
        </w:tc>
        <w:tc>
          <w:tcPr>
            <w:tcW w:w="3315" w:type="dxa"/>
            <w:tcBorders>
              <w:top w:val="single" w:sz="4" w:space="0" w:color="000000"/>
              <w:left w:val="single" w:sz="4" w:space="0" w:color="000000"/>
              <w:bottom w:val="single" w:sz="4" w:space="0" w:color="000000"/>
            </w:tcBorders>
            <w:shd w:val="clear" w:color="auto" w:fill="auto"/>
          </w:tcPr>
          <w:p w14:paraId="1C3DB655" w14:textId="77777777" w:rsidR="001F2B1A" w:rsidRDefault="001F2B1A">
            <w:pPr>
              <w:snapToGrid w:val="0"/>
              <w:spacing w:line="360" w:lineRule="auto"/>
              <w:rPr>
                <w:b/>
                <w:sz w:val="18"/>
                <w:szCs w:val="18"/>
              </w:rPr>
            </w:pPr>
          </w:p>
        </w:tc>
        <w:tc>
          <w:tcPr>
            <w:tcW w:w="2624" w:type="dxa"/>
            <w:tcBorders>
              <w:top w:val="single" w:sz="4" w:space="0" w:color="000000"/>
              <w:left w:val="single" w:sz="4" w:space="0" w:color="000000"/>
              <w:bottom w:val="single" w:sz="4" w:space="0" w:color="000000"/>
              <w:right w:val="single" w:sz="4" w:space="0" w:color="000000"/>
            </w:tcBorders>
            <w:shd w:val="clear" w:color="auto" w:fill="auto"/>
          </w:tcPr>
          <w:p w14:paraId="0688909B" w14:textId="77777777" w:rsidR="001F2B1A" w:rsidRDefault="001F2B1A">
            <w:pPr>
              <w:snapToGrid w:val="0"/>
              <w:spacing w:line="360" w:lineRule="auto"/>
              <w:rPr>
                <w:sz w:val="18"/>
                <w:szCs w:val="18"/>
              </w:rPr>
            </w:pPr>
          </w:p>
        </w:tc>
      </w:tr>
      <w:tr w:rsidR="001F2B1A" w14:paraId="288863C5" w14:textId="77777777">
        <w:tc>
          <w:tcPr>
            <w:tcW w:w="460" w:type="dxa"/>
            <w:tcBorders>
              <w:top w:val="single" w:sz="4" w:space="0" w:color="000000"/>
              <w:left w:val="single" w:sz="4" w:space="0" w:color="000000"/>
              <w:bottom w:val="single" w:sz="4" w:space="0" w:color="000000"/>
            </w:tcBorders>
            <w:shd w:val="clear" w:color="auto" w:fill="auto"/>
          </w:tcPr>
          <w:p w14:paraId="314AEA0B" w14:textId="77777777" w:rsidR="001F2B1A" w:rsidRDefault="001F2B1A">
            <w:pPr>
              <w:spacing w:line="360" w:lineRule="auto"/>
            </w:pPr>
            <w:r>
              <w:rPr>
                <w:b/>
                <w:sz w:val="18"/>
                <w:szCs w:val="18"/>
              </w:rPr>
              <w:t>5</w:t>
            </w:r>
          </w:p>
        </w:tc>
        <w:tc>
          <w:tcPr>
            <w:tcW w:w="3969" w:type="dxa"/>
            <w:tcBorders>
              <w:top w:val="single" w:sz="4" w:space="0" w:color="000000"/>
              <w:left w:val="single" w:sz="4" w:space="0" w:color="000000"/>
              <w:bottom w:val="single" w:sz="4" w:space="0" w:color="000000"/>
            </w:tcBorders>
            <w:shd w:val="clear" w:color="auto" w:fill="auto"/>
          </w:tcPr>
          <w:p w14:paraId="22018176" w14:textId="77777777" w:rsidR="001F2B1A" w:rsidRDefault="001F2B1A">
            <w:pPr>
              <w:snapToGrid w:val="0"/>
              <w:spacing w:line="360" w:lineRule="auto"/>
              <w:rPr>
                <w:b/>
                <w:sz w:val="18"/>
                <w:szCs w:val="18"/>
              </w:rPr>
            </w:pPr>
          </w:p>
        </w:tc>
        <w:tc>
          <w:tcPr>
            <w:tcW w:w="3315" w:type="dxa"/>
            <w:tcBorders>
              <w:top w:val="single" w:sz="4" w:space="0" w:color="000000"/>
              <w:left w:val="single" w:sz="4" w:space="0" w:color="000000"/>
              <w:bottom w:val="single" w:sz="4" w:space="0" w:color="000000"/>
            </w:tcBorders>
            <w:shd w:val="clear" w:color="auto" w:fill="auto"/>
          </w:tcPr>
          <w:p w14:paraId="2ED06110" w14:textId="77777777" w:rsidR="001F2B1A" w:rsidRDefault="001F2B1A">
            <w:pPr>
              <w:snapToGrid w:val="0"/>
              <w:spacing w:line="360" w:lineRule="auto"/>
              <w:rPr>
                <w:b/>
                <w:sz w:val="18"/>
                <w:szCs w:val="18"/>
              </w:rPr>
            </w:pPr>
          </w:p>
        </w:tc>
        <w:tc>
          <w:tcPr>
            <w:tcW w:w="2624" w:type="dxa"/>
            <w:tcBorders>
              <w:top w:val="single" w:sz="4" w:space="0" w:color="000000"/>
              <w:left w:val="single" w:sz="4" w:space="0" w:color="000000"/>
              <w:bottom w:val="single" w:sz="4" w:space="0" w:color="000000"/>
              <w:right w:val="single" w:sz="4" w:space="0" w:color="000000"/>
            </w:tcBorders>
            <w:shd w:val="clear" w:color="auto" w:fill="auto"/>
          </w:tcPr>
          <w:p w14:paraId="0B286A73" w14:textId="77777777" w:rsidR="001F2B1A" w:rsidRDefault="001F2B1A">
            <w:pPr>
              <w:snapToGrid w:val="0"/>
              <w:spacing w:line="360" w:lineRule="auto"/>
              <w:rPr>
                <w:sz w:val="18"/>
                <w:szCs w:val="18"/>
              </w:rPr>
            </w:pPr>
          </w:p>
        </w:tc>
      </w:tr>
      <w:tr w:rsidR="001F2B1A" w14:paraId="2A1F7F06" w14:textId="77777777">
        <w:tc>
          <w:tcPr>
            <w:tcW w:w="460" w:type="dxa"/>
            <w:tcBorders>
              <w:top w:val="single" w:sz="4" w:space="0" w:color="000000"/>
              <w:left w:val="single" w:sz="4" w:space="0" w:color="000000"/>
              <w:bottom w:val="single" w:sz="4" w:space="0" w:color="000000"/>
            </w:tcBorders>
            <w:shd w:val="clear" w:color="auto" w:fill="auto"/>
          </w:tcPr>
          <w:p w14:paraId="13683391" w14:textId="77777777" w:rsidR="001F2B1A" w:rsidRDefault="001F2B1A">
            <w:pPr>
              <w:spacing w:line="360" w:lineRule="auto"/>
            </w:pPr>
            <w:r>
              <w:rPr>
                <w:b/>
                <w:sz w:val="18"/>
                <w:szCs w:val="18"/>
              </w:rPr>
              <w:t>6</w:t>
            </w:r>
          </w:p>
        </w:tc>
        <w:tc>
          <w:tcPr>
            <w:tcW w:w="3969" w:type="dxa"/>
            <w:tcBorders>
              <w:top w:val="single" w:sz="4" w:space="0" w:color="000000"/>
              <w:left w:val="single" w:sz="4" w:space="0" w:color="000000"/>
              <w:bottom w:val="single" w:sz="4" w:space="0" w:color="000000"/>
            </w:tcBorders>
            <w:shd w:val="clear" w:color="auto" w:fill="auto"/>
          </w:tcPr>
          <w:p w14:paraId="1F8F0198" w14:textId="77777777" w:rsidR="001F2B1A" w:rsidRDefault="001F2B1A">
            <w:pPr>
              <w:snapToGrid w:val="0"/>
              <w:spacing w:line="360" w:lineRule="auto"/>
              <w:rPr>
                <w:b/>
                <w:sz w:val="18"/>
                <w:szCs w:val="18"/>
              </w:rPr>
            </w:pPr>
          </w:p>
        </w:tc>
        <w:tc>
          <w:tcPr>
            <w:tcW w:w="3315" w:type="dxa"/>
            <w:tcBorders>
              <w:top w:val="single" w:sz="4" w:space="0" w:color="000000"/>
              <w:left w:val="single" w:sz="4" w:space="0" w:color="000000"/>
              <w:bottom w:val="single" w:sz="4" w:space="0" w:color="000000"/>
            </w:tcBorders>
            <w:shd w:val="clear" w:color="auto" w:fill="auto"/>
          </w:tcPr>
          <w:p w14:paraId="4C3CD55F" w14:textId="77777777" w:rsidR="001F2B1A" w:rsidRDefault="001F2B1A">
            <w:pPr>
              <w:snapToGrid w:val="0"/>
              <w:spacing w:line="360" w:lineRule="auto"/>
              <w:rPr>
                <w:b/>
                <w:sz w:val="18"/>
                <w:szCs w:val="18"/>
              </w:rPr>
            </w:pPr>
          </w:p>
        </w:tc>
        <w:tc>
          <w:tcPr>
            <w:tcW w:w="2624" w:type="dxa"/>
            <w:tcBorders>
              <w:top w:val="single" w:sz="4" w:space="0" w:color="000000"/>
              <w:left w:val="single" w:sz="4" w:space="0" w:color="000000"/>
              <w:bottom w:val="single" w:sz="4" w:space="0" w:color="000000"/>
              <w:right w:val="single" w:sz="4" w:space="0" w:color="000000"/>
            </w:tcBorders>
            <w:shd w:val="clear" w:color="auto" w:fill="auto"/>
          </w:tcPr>
          <w:p w14:paraId="54D27D58" w14:textId="77777777" w:rsidR="001F2B1A" w:rsidRDefault="001F2B1A">
            <w:pPr>
              <w:snapToGrid w:val="0"/>
              <w:spacing w:line="360" w:lineRule="auto"/>
              <w:rPr>
                <w:sz w:val="18"/>
                <w:szCs w:val="18"/>
              </w:rPr>
            </w:pPr>
          </w:p>
        </w:tc>
      </w:tr>
      <w:tr w:rsidR="001F2B1A" w14:paraId="2597DC65" w14:textId="77777777">
        <w:tc>
          <w:tcPr>
            <w:tcW w:w="460" w:type="dxa"/>
            <w:tcBorders>
              <w:top w:val="single" w:sz="4" w:space="0" w:color="000000"/>
              <w:left w:val="single" w:sz="4" w:space="0" w:color="000000"/>
              <w:bottom w:val="single" w:sz="4" w:space="0" w:color="000000"/>
            </w:tcBorders>
            <w:shd w:val="clear" w:color="auto" w:fill="auto"/>
          </w:tcPr>
          <w:p w14:paraId="1558CBCB" w14:textId="77777777" w:rsidR="001F2B1A" w:rsidRDefault="001F2B1A">
            <w:pPr>
              <w:spacing w:line="360" w:lineRule="auto"/>
            </w:pPr>
            <w:r>
              <w:rPr>
                <w:b/>
                <w:sz w:val="18"/>
                <w:szCs w:val="18"/>
              </w:rPr>
              <w:t>7</w:t>
            </w:r>
          </w:p>
        </w:tc>
        <w:tc>
          <w:tcPr>
            <w:tcW w:w="3969" w:type="dxa"/>
            <w:tcBorders>
              <w:top w:val="single" w:sz="4" w:space="0" w:color="000000"/>
              <w:left w:val="single" w:sz="4" w:space="0" w:color="000000"/>
              <w:bottom w:val="single" w:sz="4" w:space="0" w:color="000000"/>
            </w:tcBorders>
            <w:shd w:val="clear" w:color="auto" w:fill="auto"/>
          </w:tcPr>
          <w:p w14:paraId="0A8EF095" w14:textId="77777777" w:rsidR="001F2B1A" w:rsidRDefault="001F2B1A">
            <w:pPr>
              <w:snapToGrid w:val="0"/>
              <w:spacing w:line="360" w:lineRule="auto"/>
              <w:rPr>
                <w:b/>
                <w:sz w:val="18"/>
                <w:szCs w:val="18"/>
              </w:rPr>
            </w:pPr>
          </w:p>
        </w:tc>
        <w:tc>
          <w:tcPr>
            <w:tcW w:w="3315" w:type="dxa"/>
            <w:tcBorders>
              <w:top w:val="single" w:sz="4" w:space="0" w:color="000000"/>
              <w:left w:val="single" w:sz="4" w:space="0" w:color="000000"/>
              <w:bottom w:val="single" w:sz="4" w:space="0" w:color="000000"/>
            </w:tcBorders>
            <w:shd w:val="clear" w:color="auto" w:fill="auto"/>
          </w:tcPr>
          <w:p w14:paraId="28B042B2" w14:textId="77777777" w:rsidR="001F2B1A" w:rsidRDefault="001F2B1A">
            <w:pPr>
              <w:snapToGrid w:val="0"/>
              <w:spacing w:line="360" w:lineRule="auto"/>
              <w:rPr>
                <w:b/>
                <w:sz w:val="18"/>
                <w:szCs w:val="18"/>
              </w:rPr>
            </w:pPr>
          </w:p>
        </w:tc>
        <w:tc>
          <w:tcPr>
            <w:tcW w:w="2624" w:type="dxa"/>
            <w:tcBorders>
              <w:top w:val="single" w:sz="4" w:space="0" w:color="000000"/>
              <w:left w:val="single" w:sz="4" w:space="0" w:color="000000"/>
              <w:bottom w:val="single" w:sz="4" w:space="0" w:color="000000"/>
              <w:right w:val="single" w:sz="4" w:space="0" w:color="000000"/>
            </w:tcBorders>
            <w:shd w:val="clear" w:color="auto" w:fill="auto"/>
          </w:tcPr>
          <w:p w14:paraId="0CFB73D8" w14:textId="77777777" w:rsidR="001F2B1A" w:rsidRDefault="001F2B1A">
            <w:pPr>
              <w:snapToGrid w:val="0"/>
              <w:spacing w:line="360" w:lineRule="auto"/>
              <w:rPr>
                <w:sz w:val="18"/>
                <w:szCs w:val="18"/>
              </w:rPr>
            </w:pPr>
          </w:p>
        </w:tc>
      </w:tr>
    </w:tbl>
    <w:p w14:paraId="4DEEC7A3" w14:textId="77777777" w:rsidR="001F2B1A" w:rsidRDefault="001F2B1A">
      <w:pPr>
        <w:spacing w:line="360" w:lineRule="auto"/>
        <w:ind w:left="357"/>
        <w:rPr>
          <w:sz w:val="18"/>
          <w:szCs w:val="18"/>
        </w:rPr>
      </w:pPr>
    </w:p>
    <w:p w14:paraId="5C6D93DA" w14:textId="77777777" w:rsidR="001F2B1A" w:rsidRDefault="001F2B1A">
      <w:pPr>
        <w:pStyle w:val="Titolo3"/>
        <w:numPr>
          <w:ilvl w:val="0"/>
          <w:numId w:val="1"/>
        </w:numPr>
        <w:tabs>
          <w:tab w:val="left" w:pos="567"/>
        </w:tabs>
        <w:jc w:val="both"/>
      </w:pPr>
      <w:r>
        <w:rPr>
          <w:sz w:val="18"/>
          <w:szCs w:val="18"/>
        </w:rPr>
        <w:t xml:space="preserve">DI AUTORIZZARE </w:t>
      </w:r>
      <w:r>
        <w:rPr>
          <w:b w:val="0"/>
          <w:sz w:val="18"/>
          <w:szCs w:val="18"/>
        </w:rPr>
        <w:t>il personale addetto</w:t>
      </w:r>
      <w:r>
        <w:rPr>
          <w:sz w:val="18"/>
          <w:szCs w:val="18"/>
        </w:rPr>
        <w:t xml:space="preserve">   </w:t>
      </w:r>
      <w:r>
        <w:rPr>
          <w:b w:val="0"/>
          <w:sz w:val="18"/>
          <w:szCs w:val="18"/>
        </w:rPr>
        <w:t>a prelevare e riportare il proprio figlio nei punti di raccolta stabiliti dall’ufficio trasporti scolastici;</w:t>
      </w:r>
    </w:p>
    <w:p w14:paraId="72CDF1A7" w14:textId="77777777" w:rsidR="001F2B1A" w:rsidRDefault="001F2B1A">
      <w:pPr>
        <w:pStyle w:val="Testonormale2"/>
        <w:numPr>
          <w:ilvl w:val="0"/>
          <w:numId w:val="2"/>
        </w:numPr>
        <w:tabs>
          <w:tab w:val="left" w:pos="567"/>
        </w:tabs>
        <w:jc w:val="both"/>
      </w:pPr>
      <w:r>
        <w:rPr>
          <w:rFonts w:ascii="Times New Roman" w:hAnsi="Times New Roman" w:cs="Times New Roman"/>
          <w:b/>
          <w:sz w:val="18"/>
          <w:szCs w:val="18"/>
        </w:rPr>
        <w:t xml:space="preserve">DI ESSERE CONSAPEVOLE </w:t>
      </w:r>
      <w:r>
        <w:rPr>
          <w:rFonts w:ascii="Times New Roman" w:hAnsi="Times New Roman" w:cs="Times New Roman"/>
          <w:sz w:val="18"/>
          <w:szCs w:val="18"/>
        </w:rPr>
        <w:t>che le responsabilità dell’autista e dell’assistente sono limitate al solo trasporto, per cui una volta che l’alunno/a sia sceso/a alla fermata si conclude ogni onere a loro carico;</w:t>
      </w:r>
    </w:p>
    <w:p w14:paraId="61BC7D3D" w14:textId="77777777" w:rsidR="001F2B1A" w:rsidRDefault="001F2B1A">
      <w:pPr>
        <w:pStyle w:val="Testonormale2"/>
        <w:numPr>
          <w:ilvl w:val="0"/>
          <w:numId w:val="2"/>
        </w:numPr>
        <w:tabs>
          <w:tab w:val="left" w:pos="567"/>
        </w:tabs>
        <w:jc w:val="both"/>
      </w:pPr>
      <w:r>
        <w:rPr>
          <w:rFonts w:ascii="Times New Roman" w:hAnsi="Times New Roman" w:cs="Times New Roman"/>
          <w:b/>
          <w:sz w:val="18"/>
          <w:szCs w:val="18"/>
        </w:rPr>
        <w:t xml:space="preserve">DI IMPEGNARSI, </w:t>
      </w:r>
      <w:r>
        <w:rPr>
          <w:rFonts w:ascii="Times New Roman" w:hAnsi="Times New Roman" w:cs="Times New Roman"/>
          <w:sz w:val="18"/>
          <w:szCs w:val="18"/>
        </w:rPr>
        <w:t xml:space="preserve">assumendosi qualsiasi responsabilità penale e civile ad essere presente alla fermata del pulmino sia alla consegna al mattino che al momento del rientro   del proprio figlio da scuola; </w:t>
      </w:r>
    </w:p>
    <w:p w14:paraId="171D8AD1" w14:textId="77777777" w:rsidR="001F2B1A" w:rsidRDefault="001F2B1A">
      <w:pPr>
        <w:pStyle w:val="Testonormale2"/>
        <w:numPr>
          <w:ilvl w:val="0"/>
          <w:numId w:val="2"/>
        </w:numPr>
        <w:tabs>
          <w:tab w:val="left" w:pos="567"/>
        </w:tabs>
        <w:jc w:val="both"/>
      </w:pPr>
      <w:r>
        <w:rPr>
          <w:rFonts w:ascii="Times New Roman" w:hAnsi="Times New Roman" w:cs="Times New Roman"/>
          <w:b/>
          <w:sz w:val="18"/>
          <w:szCs w:val="18"/>
        </w:rPr>
        <w:t>DI IMPEGNARSI,</w:t>
      </w:r>
      <w:r>
        <w:rPr>
          <w:rFonts w:ascii="Times New Roman" w:hAnsi="Times New Roman" w:cs="Times New Roman"/>
          <w:sz w:val="18"/>
          <w:szCs w:val="18"/>
        </w:rPr>
        <w:t xml:space="preserve"> in assenza del/della sottoscritto/a, a che il minore venga prelevato da altra persona </w:t>
      </w:r>
      <w:r>
        <w:rPr>
          <w:rFonts w:ascii="Times New Roman" w:hAnsi="Times New Roman" w:cs="Times New Roman"/>
          <w:b/>
          <w:sz w:val="18"/>
          <w:szCs w:val="18"/>
        </w:rPr>
        <w:t>maggiorenne</w:t>
      </w:r>
      <w:r>
        <w:rPr>
          <w:rFonts w:ascii="Times New Roman" w:hAnsi="Times New Roman" w:cs="Times New Roman"/>
          <w:sz w:val="18"/>
          <w:szCs w:val="18"/>
        </w:rPr>
        <w:t>, munita di delega con allegata fotocopia del documento d’identità del delegato da consegnare al personale alla solita fermata dello scuolabus nell'orario di partenza o di rientro previsto;</w:t>
      </w:r>
    </w:p>
    <w:p w14:paraId="63633EDA" w14:textId="77777777" w:rsidR="001F2B1A" w:rsidRDefault="001F2B1A">
      <w:pPr>
        <w:pStyle w:val="Testonormale2"/>
        <w:numPr>
          <w:ilvl w:val="0"/>
          <w:numId w:val="2"/>
        </w:numPr>
        <w:tabs>
          <w:tab w:val="left" w:pos="567"/>
        </w:tabs>
        <w:jc w:val="both"/>
      </w:pPr>
      <w:r>
        <w:rPr>
          <w:rFonts w:ascii="Times New Roman" w:hAnsi="Times New Roman" w:cs="Times New Roman"/>
          <w:b/>
          <w:sz w:val="18"/>
          <w:szCs w:val="18"/>
        </w:rPr>
        <w:t xml:space="preserve">DI ESSERE CONSAPEVOLE </w:t>
      </w:r>
      <w:r>
        <w:rPr>
          <w:rFonts w:ascii="Times New Roman" w:hAnsi="Times New Roman" w:cs="Times New Roman"/>
          <w:sz w:val="18"/>
          <w:szCs w:val="18"/>
        </w:rPr>
        <w:t>che qualora non fossero presenti i genitori o altra persona maggiorenne incaricata al ritiro dei minori, gli stessi saranno accompagnati presso il Comando della Polizia Locale e del fatto ne saranno informati i servizi sociali;</w:t>
      </w:r>
    </w:p>
    <w:p w14:paraId="716F239C" w14:textId="77777777" w:rsidR="001F2B1A" w:rsidRDefault="001F2B1A">
      <w:pPr>
        <w:pStyle w:val="Testonormale2"/>
        <w:numPr>
          <w:ilvl w:val="0"/>
          <w:numId w:val="2"/>
        </w:numPr>
        <w:tabs>
          <w:tab w:val="left" w:pos="567"/>
        </w:tabs>
        <w:jc w:val="both"/>
      </w:pPr>
      <w:r>
        <w:rPr>
          <w:rFonts w:ascii="Times New Roman" w:hAnsi="Times New Roman" w:cs="Times New Roman"/>
          <w:b/>
          <w:sz w:val="18"/>
          <w:szCs w:val="18"/>
        </w:rPr>
        <w:t xml:space="preserve">DI RISPETTARE </w:t>
      </w:r>
      <w:r>
        <w:rPr>
          <w:rFonts w:ascii="Times New Roman" w:hAnsi="Times New Roman" w:cs="Times New Roman"/>
          <w:sz w:val="18"/>
          <w:szCs w:val="18"/>
        </w:rPr>
        <w:t>categoricamente la fermata indicata e gli orari stabiliti dall’ufficio trasporti scolastici;</w:t>
      </w:r>
    </w:p>
    <w:p w14:paraId="4FB5FF86" w14:textId="77777777" w:rsidR="001F2B1A" w:rsidRDefault="001F2B1A">
      <w:pPr>
        <w:pStyle w:val="Testonormale2"/>
        <w:numPr>
          <w:ilvl w:val="0"/>
          <w:numId w:val="2"/>
        </w:numPr>
        <w:tabs>
          <w:tab w:val="left" w:pos="567"/>
        </w:tabs>
        <w:jc w:val="both"/>
      </w:pPr>
      <w:r>
        <w:rPr>
          <w:rFonts w:ascii="Times New Roman" w:hAnsi="Times New Roman" w:cs="Times New Roman"/>
          <w:b/>
          <w:sz w:val="18"/>
          <w:szCs w:val="18"/>
        </w:rPr>
        <w:t>DI ESSERE A CONOSCENZA</w:t>
      </w:r>
      <w:r>
        <w:rPr>
          <w:rFonts w:ascii="Times New Roman" w:hAnsi="Times New Roman" w:cs="Times New Roman"/>
          <w:sz w:val="18"/>
          <w:szCs w:val="18"/>
        </w:rPr>
        <w:t xml:space="preserve"> che il tragitto indicato, approvato con determinazione dirigenziale n. 920 del 10/06/2014, è di riferimento alla zona servita senza alcuna possibilità di modifica dello stesso</w:t>
      </w:r>
      <w:r>
        <w:rPr>
          <w:rFonts w:ascii="Times New Roman" w:hAnsi="Times New Roman" w:cs="Times New Roman"/>
          <w:b/>
          <w:sz w:val="18"/>
          <w:szCs w:val="18"/>
        </w:rPr>
        <w:t>;</w:t>
      </w:r>
    </w:p>
    <w:p w14:paraId="1418883B" w14:textId="77777777" w:rsidR="001F2B1A" w:rsidRDefault="001F2B1A">
      <w:pPr>
        <w:pStyle w:val="Testonormale2"/>
        <w:numPr>
          <w:ilvl w:val="0"/>
          <w:numId w:val="2"/>
        </w:numPr>
        <w:tabs>
          <w:tab w:val="left" w:pos="426"/>
        </w:tabs>
        <w:jc w:val="both"/>
      </w:pPr>
      <w:r>
        <w:rPr>
          <w:rFonts w:ascii="Times New Roman" w:hAnsi="Times New Roman" w:cs="Times New Roman"/>
          <w:b/>
          <w:sz w:val="18"/>
          <w:szCs w:val="18"/>
        </w:rPr>
        <w:t xml:space="preserve">DI ESSERE A CONOSCENZA che qualora non risulti in regola con il pagamento, anche di uno solo dei servizi erogati dall’Ente per </w:t>
      </w:r>
      <w:proofErr w:type="spellStart"/>
      <w:r>
        <w:rPr>
          <w:rFonts w:ascii="Times New Roman" w:hAnsi="Times New Roman" w:cs="Times New Roman"/>
          <w:b/>
          <w:sz w:val="18"/>
          <w:szCs w:val="18"/>
        </w:rPr>
        <w:t>l’a.s.</w:t>
      </w:r>
      <w:proofErr w:type="spellEnd"/>
      <w:r>
        <w:rPr>
          <w:rFonts w:ascii="Times New Roman" w:hAnsi="Times New Roman" w:cs="Times New Roman"/>
          <w:b/>
          <w:sz w:val="18"/>
          <w:szCs w:val="18"/>
        </w:rPr>
        <w:t xml:space="preserve"> 202</w:t>
      </w:r>
      <w:r w:rsidR="001751DC">
        <w:rPr>
          <w:rFonts w:ascii="Times New Roman" w:hAnsi="Times New Roman" w:cs="Times New Roman"/>
          <w:b/>
          <w:sz w:val="18"/>
          <w:szCs w:val="18"/>
        </w:rPr>
        <w:t>1</w:t>
      </w:r>
      <w:r>
        <w:rPr>
          <w:rFonts w:ascii="Times New Roman" w:hAnsi="Times New Roman" w:cs="Times New Roman"/>
          <w:b/>
          <w:sz w:val="18"/>
          <w:szCs w:val="18"/>
        </w:rPr>
        <w:t>/202</w:t>
      </w:r>
      <w:r w:rsidR="001751DC">
        <w:rPr>
          <w:rFonts w:ascii="Times New Roman" w:hAnsi="Times New Roman" w:cs="Times New Roman"/>
          <w:b/>
          <w:sz w:val="18"/>
          <w:szCs w:val="18"/>
        </w:rPr>
        <w:t>2</w:t>
      </w:r>
      <w:r>
        <w:rPr>
          <w:rFonts w:ascii="Times New Roman" w:hAnsi="Times New Roman" w:cs="Times New Roman"/>
          <w:b/>
          <w:sz w:val="18"/>
          <w:szCs w:val="18"/>
        </w:rPr>
        <w:t xml:space="preserve"> (trasporto scolastico, mensa scolastica o asilo nido),</w:t>
      </w:r>
      <w:r>
        <w:rPr>
          <w:rFonts w:ascii="Times New Roman" w:hAnsi="Times New Roman" w:cs="Times New Roman"/>
          <w:sz w:val="18"/>
          <w:szCs w:val="18"/>
        </w:rPr>
        <w:t xml:space="preserve"> i minori appartenenti allo stesso nucleo familiare </w:t>
      </w:r>
      <w:r>
        <w:rPr>
          <w:rFonts w:ascii="Times New Roman" w:hAnsi="Times New Roman" w:cs="Times New Roman"/>
          <w:b/>
          <w:sz w:val="18"/>
          <w:szCs w:val="18"/>
        </w:rPr>
        <w:t>non potranno accedere al servizio del trasporto scolastico per l’anno 202</w:t>
      </w:r>
      <w:r w:rsidR="001751DC">
        <w:rPr>
          <w:rFonts w:ascii="Times New Roman" w:hAnsi="Times New Roman" w:cs="Times New Roman"/>
          <w:b/>
          <w:sz w:val="18"/>
          <w:szCs w:val="18"/>
        </w:rPr>
        <w:t>2</w:t>
      </w:r>
      <w:r>
        <w:rPr>
          <w:rFonts w:ascii="Times New Roman" w:hAnsi="Times New Roman" w:cs="Times New Roman"/>
          <w:b/>
          <w:sz w:val="18"/>
          <w:szCs w:val="18"/>
        </w:rPr>
        <w:t>/202</w:t>
      </w:r>
      <w:r w:rsidR="001751DC">
        <w:rPr>
          <w:rFonts w:ascii="Times New Roman" w:hAnsi="Times New Roman" w:cs="Times New Roman"/>
          <w:b/>
          <w:sz w:val="18"/>
          <w:szCs w:val="18"/>
        </w:rPr>
        <w:t>3</w:t>
      </w:r>
      <w:r>
        <w:rPr>
          <w:rFonts w:ascii="Times New Roman" w:hAnsi="Times New Roman" w:cs="Times New Roman"/>
          <w:b/>
          <w:sz w:val="18"/>
          <w:szCs w:val="18"/>
        </w:rPr>
        <w:t>;</w:t>
      </w:r>
    </w:p>
    <w:p w14:paraId="0C2EFD07" w14:textId="77777777" w:rsidR="001F2B1A" w:rsidRDefault="001F2B1A">
      <w:pPr>
        <w:pStyle w:val="Testonormale2"/>
        <w:numPr>
          <w:ilvl w:val="0"/>
          <w:numId w:val="2"/>
        </w:numPr>
        <w:tabs>
          <w:tab w:val="left" w:pos="426"/>
        </w:tabs>
        <w:jc w:val="both"/>
      </w:pPr>
      <w:r>
        <w:rPr>
          <w:rFonts w:ascii="Times New Roman" w:hAnsi="Times New Roman" w:cs="Times New Roman"/>
          <w:b/>
          <w:sz w:val="18"/>
          <w:szCs w:val="18"/>
        </w:rPr>
        <w:t xml:space="preserve">DI ESSERE A CONOSCENZA che la </w:t>
      </w:r>
      <w:r>
        <w:rPr>
          <w:rFonts w:ascii="Times New Roman" w:hAnsi="Times New Roman" w:cs="Times New Roman"/>
          <w:b/>
          <w:sz w:val="18"/>
          <w:szCs w:val="18"/>
          <w:lang w:eastAsia="it-IT"/>
        </w:rPr>
        <w:t>Dichiarazione sostitutiva unica con attestazione ISE/ISEE presentata unitamente alla presente domanda non potrà essere sostituita e determinerà la fascia contributiva fino a tutto il 30/06/202</w:t>
      </w:r>
      <w:r w:rsidR="001751DC">
        <w:rPr>
          <w:rFonts w:ascii="Times New Roman" w:hAnsi="Times New Roman" w:cs="Times New Roman"/>
          <w:b/>
          <w:sz w:val="18"/>
          <w:szCs w:val="18"/>
          <w:lang w:eastAsia="it-IT"/>
        </w:rPr>
        <w:t>3</w:t>
      </w:r>
      <w:r>
        <w:rPr>
          <w:rFonts w:ascii="Times New Roman" w:hAnsi="Times New Roman" w:cs="Times New Roman"/>
          <w:b/>
          <w:sz w:val="18"/>
          <w:szCs w:val="18"/>
          <w:lang w:eastAsia="it-IT"/>
        </w:rPr>
        <w:t>;</w:t>
      </w:r>
    </w:p>
    <w:p w14:paraId="01ADB4DD" w14:textId="77777777" w:rsidR="001F2B1A" w:rsidRDefault="001F2B1A">
      <w:pPr>
        <w:numPr>
          <w:ilvl w:val="0"/>
          <w:numId w:val="2"/>
        </w:numPr>
        <w:suppressAutoHyphens w:val="0"/>
        <w:jc w:val="both"/>
      </w:pPr>
      <w:r>
        <w:rPr>
          <w:b/>
          <w:sz w:val="18"/>
          <w:szCs w:val="18"/>
          <w:lang w:eastAsia="it-IT"/>
        </w:rPr>
        <w:t>DI ACCETTARE</w:t>
      </w:r>
      <w:r>
        <w:rPr>
          <w:sz w:val="18"/>
          <w:szCs w:val="18"/>
          <w:lang w:eastAsia="it-IT"/>
        </w:rPr>
        <w:t xml:space="preserve"> tutte le condizioni del servizio e in particolare di assumersi il vincolo del pagamento delle tariffe, come stabilito con delibera di Giunta Comunale n. </w:t>
      </w:r>
      <w:r w:rsidR="001751DC">
        <w:rPr>
          <w:sz w:val="18"/>
          <w:szCs w:val="18"/>
          <w:lang w:eastAsia="it-IT"/>
        </w:rPr>
        <w:t>185 del 05</w:t>
      </w:r>
      <w:r>
        <w:rPr>
          <w:sz w:val="18"/>
          <w:szCs w:val="18"/>
          <w:lang w:eastAsia="it-IT"/>
        </w:rPr>
        <w:t>//0</w:t>
      </w:r>
      <w:r w:rsidR="001751DC">
        <w:rPr>
          <w:sz w:val="18"/>
          <w:szCs w:val="18"/>
          <w:lang w:eastAsia="it-IT"/>
        </w:rPr>
        <w:t>5</w:t>
      </w:r>
      <w:r>
        <w:rPr>
          <w:sz w:val="18"/>
          <w:szCs w:val="18"/>
          <w:lang w:eastAsia="it-IT"/>
        </w:rPr>
        <w:t>/202</w:t>
      </w:r>
      <w:r w:rsidR="001751DC">
        <w:rPr>
          <w:sz w:val="18"/>
          <w:szCs w:val="18"/>
          <w:lang w:eastAsia="it-IT"/>
        </w:rPr>
        <w:t>2</w:t>
      </w:r>
      <w:r>
        <w:rPr>
          <w:sz w:val="18"/>
          <w:szCs w:val="18"/>
          <w:lang w:eastAsia="it-IT"/>
        </w:rPr>
        <w:t>, delle somme eventualmente dovute a qualunque titolo, anche per sopravvenuta morosità e di aderire al sistema di pagamento proposto dall’Amministrazione comunale;</w:t>
      </w:r>
    </w:p>
    <w:p w14:paraId="0000220F" w14:textId="77777777" w:rsidR="001F2B1A" w:rsidRDefault="001F2B1A">
      <w:pPr>
        <w:numPr>
          <w:ilvl w:val="0"/>
          <w:numId w:val="2"/>
        </w:numPr>
        <w:suppressAutoHyphens w:val="0"/>
        <w:autoSpaceDE w:val="0"/>
        <w:jc w:val="both"/>
      </w:pPr>
      <w:r>
        <w:rPr>
          <w:b/>
          <w:sz w:val="18"/>
          <w:szCs w:val="18"/>
          <w:lang w:eastAsia="it-IT"/>
        </w:rPr>
        <w:t>DI ESSERE CONSAPEVOLE</w:t>
      </w:r>
      <w:r>
        <w:rPr>
          <w:sz w:val="18"/>
          <w:szCs w:val="18"/>
          <w:lang w:eastAsia="it-IT"/>
        </w:rPr>
        <w:t xml:space="preserve"> che qualora non provveda al pagamento della tariffa dopo tre solleciti, laddove non risulti possibile e conveniente recuperare il credito attraverso soluzioni stragiudiziali, in via bonaria o tramite accordo transattivo, l’Amministrazione comunale potrà procedere alla sospensione del servizio e comunque al recupero coattivo del credito nelle forme previste dalla legge.</w:t>
      </w:r>
    </w:p>
    <w:p w14:paraId="20274D87" w14:textId="77777777" w:rsidR="001F2B1A" w:rsidRDefault="001F2B1A">
      <w:pPr>
        <w:numPr>
          <w:ilvl w:val="0"/>
          <w:numId w:val="2"/>
        </w:numPr>
        <w:suppressAutoHyphens w:val="0"/>
        <w:jc w:val="both"/>
      </w:pPr>
      <w:r>
        <w:rPr>
          <w:b/>
          <w:sz w:val="18"/>
          <w:szCs w:val="18"/>
          <w:lang w:eastAsia="it-IT"/>
        </w:rPr>
        <w:t xml:space="preserve">DI IMPEGNARSI </w:t>
      </w:r>
      <w:r>
        <w:rPr>
          <w:sz w:val="18"/>
          <w:szCs w:val="18"/>
          <w:lang w:eastAsia="it-IT"/>
        </w:rPr>
        <w:t>a fornire tutte le notizie utili e necessarie per l’esecuzione della prestazione e per gli adempimenti di carattere amministrativo connesse;</w:t>
      </w:r>
    </w:p>
    <w:p w14:paraId="1ED607BC" w14:textId="77777777" w:rsidR="001F2B1A" w:rsidRDefault="001F2B1A">
      <w:pPr>
        <w:numPr>
          <w:ilvl w:val="0"/>
          <w:numId w:val="2"/>
        </w:numPr>
        <w:jc w:val="both"/>
      </w:pPr>
      <w:r>
        <w:rPr>
          <w:b/>
          <w:sz w:val="18"/>
          <w:szCs w:val="18"/>
          <w:lang w:eastAsia="it-IT"/>
        </w:rPr>
        <w:t>DI IMPEGNARSI</w:t>
      </w:r>
      <w:r>
        <w:rPr>
          <w:b/>
          <w:sz w:val="18"/>
          <w:szCs w:val="18"/>
        </w:rPr>
        <w:t xml:space="preserve"> </w:t>
      </w:r>
      <w:r>
        <w:rPr>
          <w:sz w:val="18"/>
          <w:szCs w:val="18"/>
        </w:rPr>
        <w:t>a comunicare, per iscritto, entro 7 giorni, dall’evento, ogni eventuale modifica riguardante i dati di cui alla presente domanda e</w:t>
      </w:r>
      <w:r>
        <w:rPr>
          <w:sz w:val="18"/>
          <w:szCs w:val="18"/>
          <w:lang w:eastAsia="it-IT"/>
        </w:rPr>
        <w:t xml:space="preserve"> l’eventuale rinuncia al servizio richiesto</w:t>
      </w:r>
      <w:r>
        <w:rPr>
          <w:sz w:val="18"/>
          <w:szCs w:val="18"/>
        </w:rPr>
        <w:t>.</w:t>
      </w:r>
      <w:r>
        <w:rPr>
          <w:sz w:val="18"/>
          <w:szCs w:val="18"/>
          <w:lang w:eastAsia="it-IT"/>
        </w:rPr>
        <w:t xml:space="preserve"> </w:t>
      </w:r>
    </w:p>
    <w:p w14:paraId="13F37C32" w14:textId="77777777" w:rsidR="001F2B1A" w:rsidRDefault="001F2B1A">
      <w:pPr>
        <w:pStyle w:val="Testonormale2"/>
        <w:tabs>
          <w:tab w:val="left" w:pos="426"/>
        </w:tabs>
        <w:jc w:val="both"/>
        <w:rPr>
          <w:rFonts w:ascii="Times New Roman" w:hAnsi="Times New Roman" w:cs="Times New Roman"/>
          <w:b/>
          <w:sz w:val="18"/>
          <w:szCs w:val="18"/>
        </w:rPr>
      </w:pPr>
    </w:p>
    <w:p w14:paraId="7EF05188" w14:textId="77777777" w:rsidR="001F2B1A" w:rsidRDefault="001F2B1A">
      <w:pPr>
        <w:pStyle w:val="Testonormale2"/>
        <w:tabs>
          <w:tab w:val="left" w:pos="426"/>
        </w:tabs>
      </w:pPr>
      <w:r>
        <w:rPr>
          <w:rFonts w:ascii="Times New Roman" w:hAnsi="Times New Roman" w:cs="Times New Roman"/>
          <w:b/>
          <w:sz w:val="22"/>
          <w:szCs w:val="22"/>
        </w:rPr>
        <w:t>ALLEGA:</w:t>
      </w:r>
    </w:p>
    <w:p w14:paraId="6474BBE9" w14:textId="77777777" w:rsidR="001F2B1A" w:rsidRDefault="00F86789">
      <w:pPr>
        <w:ind w:left="510"/>
        <w:jc w:val="both"/>
      </w:pPr>
      <w:r>
        <w:rPr>
          <w:sz w:val="18"/>
          <w:szCs w:val="18"/>
        </w:rPr>
        <w:pict w14:anchorId="159A58FB">
          <v:shapetype id="_x0000_t109" coordsize="21600,21600" o:spt="109" path="m,l,21600r21600,l21600,xe">
            <v:stroke joinstyle="miter"/>
            <v:path gradientshapeok="t" o:connecttype="rect"/>
          </v:shapetype>
          <v:shape id="_x0000_s1028" type="#_x0000_t109" style="position:absolute;left:0;text-align:left;margin-left:8.15pt;margin-top:.15pt;width:10.35pt;height:11.3pt;z-index:2;mso-wrap-style:none;v-text-anchor:middle" filled="f" strokeweight=".35mm">
            <v:stroke endcap="square"/>
          </v:shape>
        </w:pict>
      </w:r>
      <w:r w:rsidR="001F2B1A">
        <w:rPr>
          <w:sz w:val="18"/>
          <w:szCs w:val="18"/>
        </w:rPr>
        <w:t xml:space="preserve">Fotocopia del documento d’identità, in corso di validità, ____________________________________ n. ________________   rilasciato </w:t>
      </w:r>
      <w:proofErr w:type="spellStart"/>
      <w:r w:rsidR="001F2B1A">
        <w:rPr>
          <w:sz w:val="18"/>
          <w:szCs w:val="18"/>
        </w:rPr>
        <w:t>da             __________________________________ il</w:t>
      </w:r>
      <w:proofErr w:type="spellEnd"/>
      <w:r w:rsidR="001F2B1A">
        <w:rPr>
          <w:sz w:val="18"/>
          <w:szCs w:val="18"/>
        </w:rPr>
        <w:t xml:space="preserve"> _______________.</w:t>
      </w:r>
    </w:p>
    <w:p w14:paraId="6D59D8A5" w14:textId="77777777" w:rsidR="001F2B1A" w:rsidRDefault="001F2B1A">
      <w:pPr>
        <w:ind w:left="90"/>
        <w:jc w:val="both"/>
        <w:rPr>
          <w:sz w:val="18"/>
          <w:szCs w:val="18"/>
        </w:rPr>
      </w:pPr>
    </w:p>
    <w:p w14:paraId="2AD92D93" w14:textId="77777777" w:rsidR="001F2B1A" w:rsidRDefault="00F86789">
      <w:pPr>
        <w:ind w:left="90"/>
        <w:jc w:val="both"/>
      </w:pPr>
      <w:r>
        <w:rPr>
          <w:sz w:val="18"/>
          <w:szCs w:val="18"/>
        </w:rPr>
        <w:pict w14:anchorId="5D545266">
          <v:shape id="_x0000_s1029" type="#_x0000_t109" style="position:absolute;left:0;text-align:left;margin-left:8.15pt;margin-top:.95pt;width:10.35pt;height:11.3pt;z-index:3;mso-wrap-style:none;v-text-anchor:middle" filled="f" strokeweight=".35mm">
            <v:stroke endcap="square"/>
          </v:shape>
        </w:pict>
      </w:r>
      <w:r w:rsidR="001F2B1A">
        <w:rPr>
          <w:sz w:val="18"/>
          <w:szCs w:val="18"/>
        </w:rPr>
        <w:t xml:space="preserve">         Dichiarazione sostitutiva unica con attestazione ISE/ISEE, debitamente firmata in ogni sua parte, secondo la nuova normativa in vigore dal </w:t>
      </w:r>
    </w:p>
    <w:p w14:paraId="68B62F26" w14:textId="77777777" w:rsidR="001F2B1A" w:rsidRDefault="001F2B1A">
      <w:pPr>
        <w:ind w:left="90"/>
        <w:jc w:val="both"/>
      </w:pPr>
      <w:r>
        <w:rPr>
          <w:sz w:val="18"/>
          <w:szCs w:val="18"/>
        </w:rPr>
        <w:t xml:space="preserve">         01/01/2015 (D.P.C.M. N. 159 DEL 05/12/2013).</w:t>
      </w:r>
    </w:p>
    <w:p w14:paraId="303BC156" w14:textId="77777777" w:rsidR="001F2B1A" w:rsidRDefault="001F2B1A">
      <w:pPr>
        <w:ind w:left="90"/>
        <w:jc w:val="both"/>
        <w:rPr>
          <w:sz w:val="18"/>
          <w:szCs w:val="18"/>
        </w:rPr>
      </w:pPr>
    </w:p>
    <w:p w14:paraId="7F74D5BB" w14:textId="77777777" w:rsidR="001F2B1A" w:rsidRDefault="001F2B1A">
      <w:pPr>
        <w:ind w:left="90"/>
        <w:jc w:val="both"/>
      </w:pPr>
      <w:r>
        <w:rPr>
          <w:b/>
          <w:sz w:val="18"/>
          <w:szCs w:val="18"/>
        </w:rPr>
        <w:t>NON ALLEGA:</w:t>
      </w:r>
    </w:p>
    <w:p w14:paraId="403870CD" w14:textId="77777777" w:rsidR="001F2B1A" w:rsidRDefault="00F86789">
      <w:pPr>
        <w:ind w:left="567"/>
        <w:jc w:val="both"/>
      </w:pPr>
      <w:r>
        <w:rPr>
          <w:sz w:val="18"/>
          <w:szCs w:val="18"/>
        </w:rPr>
        <w:pict w14:anchorId="06E9FC42">
          <v:shape id="_x0000_s1027" type="#_x0000_t109" style="position:absolute;left:0;text-align:left;margin-left:8.15pt;margin-top:2.3pt;width:10.35pt;height:11.3pt;z-index:1;mso-wrap-style:none;v-text-anchor:middle" filled="f" strokeweight=".35mm">
            <v:stroke endcap="square"/>
          </v:shape>
        </w:pict>
      </w:r>
      <w:r w:rsidR="001F2B1A">
        <w:rPr>
          <w:sz w:val="18"/>
          <w:szCs w:val="18"/>
        </w:rPr>
        <w:t xml:space="preserve">Dichiarazione sostitutiva unica con attestazione ISE/ISEE, consapevole che l’assenza di tale dichiarazione comporterà l’applicazione della tariffa corrispondente alla 4° fascia, come stabilito con deliberazione </w:t>
      </w:r>
      <w:r w:rsidR="001F2B1A">
        <w:rPr>
          <w:sz w:val="18"/>
          <w:szCs w:val="18"/>
          <w:lang w:eastAsia="it-IT"/>
        </w:rPr>
        <w:t xml:space="preserve">di Giunta Comunale n. </w:t>
      </w:r>
      <w:r w:rsidR="001751DC">
        <w:rPr>
          <w:sz w:val="18"/>
          <w:szCs w:val="18"/>
          <w:lang w:eastAsia="it-IT"/>
        </w:rPr>
        <w:t>185</w:t>
      </w:r>
      <w:r w:rsidR="001F2B1A">
        <w:rPr>
          <w:sz w:val="18"/>
          <w:szCs w:val="18"/>
          <w:lang w:eastAsia="it-IT"/>
        </w:rPr>
        <w:t xml:space="preserve"> del </w:t>
      </w:r>
      <w:r w:rsidR="001751DC">
        <w:rPr>
          <w:sz w:val="18"/>
          <w:szCs w:val="18"/>
          <w:lang w:eastAsia="it-IT"/>
        </w:rPr>
        <w:t>05</w:t>
      </w:r>
      <w:r w:rsidR="001F2B1A">
        <w:rPr>
          <w:sz w:val="18"/>
          <w:szCs w:val="18"/>
          <w:lang w:eastAsia="it-IT"/>
        </w:rPr>
        <w:t>/0</w:t>
      </w:r>
      <w:r w:rsidR="001751DC">
        <w:rPr>
          <w:sz w:val="18"/>
          <w:szCs w:val="18"/>
          <w:lang w:eastAsia="it-IT"/>
        </w:rPr>
        <w:t>5/2022</w:t>
      </w:r>
      <w:r w:rsidR="001F2B1A">
        <w:rPr>
          <w:sz w:val="18"/>
          <w:szCs w:val="18"/>
          <w:lang w:eastAsia="it-IT"/>
        </w:rPr>
        <w:t>.</w:t>
      </w:r>
    </w:p>
    <w:p w14:paraId="504C4AB4" w14:textId="77777777" w:rsidR="001F2B1A" w:rsidRDefault="001F2B1A">
      <w:pPr>
        <w:suppressAutoHyphens w:val="0"/>
        <w:jc w:val="both"/>
        <w:rPr>
          <w:sz w:val="18"/>
          <w:szCs w:val="18"/>
          <w:lang w:eastAsia="it-IT"/>
        </w:rPr>
      </w:pPr>
    </w:p>
    <w:p w14:paraId="19DABA41" w14:textId="77777777" w:rsidR="001F2B1A" w:rsidRDefault="001F2B1A">
      <w:pPr>
        <w:autoSpaceDE w:val="0"/>
        <w:jc w:val="both"/>
      </w:pPr>
      <w:r>
        <w:rPr>
          <w:sz w:val="18"/>
          <w:szCs w:val="18"/>
        </w:rPr>
        <w:t>Il/La</w:t>
      </w:r>
      <w:r>
        <w:rPr>
          <w:sz w:val="24"/>
          <w:szCs w:val="24"/>
        </w:rPr>
        <w:t xml:space="preserve"> </w:t>
      </w:r>
      <w:proofErr w:type="spellStart"/>
      <w:r>
        <w:rPr>
          <w:sz w:val="18"/>
          <w:szCs w:val="18"/>
        </w:rPr>
        <w:t>sottoscritt</w:t>
      </w:r>
      <w:proofErr w:type="spellEnd"/>
      <w:r>
        <w:rPr>
          <w:sz w:val="18"/>
          <w:szCs w:val="18"/>
        </w:rPr>
        <w:t>_ dichiara di aver preso conoscenza e di accettare le “</w:t>
      </w:r>
      <w:r>
        <w:rPr>
          <w:b/>
          <w:sz w:val="18"/>
          <w:szCs w:val="18"/>
        </w:rPr>
        <w:t>AVVERTENZE PER GLI UTENTI”</w:t>
      </w:r>
      <w:r>
        <w:rPr>
          <w:sz w:val="18"/>
          <w:szCs w:val="18"/>
        </w:rPr>
        <w:t xml:space="preserve"> e le </w:t>
      </w:r>
      <w:r>
        <w:rPr>
          <w:b/>
          <w:sz w:val="18"/>
          <w:szCs w:val="18"/>
        </w:rPr>
        <w:t>“NORME DI COMPORTAMENTO NELL’USO DELLO SCUOLABUS”</w:t>
      </w:r>
      <w:r>
        <w:rPr>
          <w:sz w:val="18"/>
          <w:szCs w:val="18"/>
        </w:rPr>
        <w:t xml:space="preserve"> e di averne ricevuto copia.</w:t>
      </w:r>
    </w:p>
    <w:p w14:paraId="77280170" w14:textId="77777777" w:rsidR="001F2B1A" w:rsidRDefault="001F2B1A">
      <w:pPr>
        <w:jc w:val="both"/>
        <w:rPr>
          <w:sz w:val="22"/>
          <w:szCs w:val="22"/>
        </w:rPr>
      </w:pPr>
    </w:p>
    <w:p w14:paraId="54CC1DDF" w14:textId="77777777" w:rsidR="001F2B1A" w:rsidRDefault="001F2B1A">
      <w:pPr>
        <w:autoSpaceDE w:val="0"/>
        <w:rPr>
          <w:sz w:val="18"/>
          <w:szCs w:val="18"/>
        </w:rPr>
      </w:pPr>
    </w:p>
    <w:p w14:paraId="35A2DB57" w14:textId="77777777" w:rsidR="001F2B1A" w:rsidRDefault="001F2B1A">
      <w:pPr>
        <w:autoSpaceDE w:val="0"/>
      </w:pPr>
      <w:r>
        <w:rPr>
          <w:sz w:val="18"/>
          <w:szCs w:val="18"/>
        </w:rPr>
        <w:t>Cassino, lì _____________________                                                           Firma __________________________________________</w:t>
      </w:r>
    </w:p>
    <w:p w14:paraId="43C55E97" w14:textId="77777777" w:rsidR="001F2B1A" w:rsidRDefault="001F2B1A">
      <w:pPr>
        <w:pStyle w:val="Testonormale2"/>
        <w:tabs>
          <w:tab w:val="left" w:pos="426"/>
        </w:tabs>
        <w:jc w:val="both"/>
      </w:pPr>
      <w:r>
        <w:rPr>
          <w:rFonts w:ascii="Times New Roman" w:hAnsi="Times New Roman" w:cs="Times New Roman"/>
          <w:b/>
          <w:sz w:val="16"/>
          <w:szCs w:val="16"/>
        </w:rPr>
        <w:t>===================================================================================================================</w:t>
      </w:r>
    </w:p>
    <w:p w14:paraId="05CA935C" w14:textId="77777777" w:rsidR="001F2B1A" w:rsidRDefault="001F2B1A">
      <w:pPr>
        <w:pStyle w:val="Testonormale2"/>
        <w:tabs>
          <w:tab w:val="left" w:pos="426"/>
        </w:tabs>
        <w:jc w:val="center"/>
      </w:pPr>
      <w:r>
        <w:rPr>
          <w:rFonts w:ascii="Times New Roman" w:hAnsi="Times New Roman" w:cs="Times New Roman"/>
          <w:b/>
          <w:sz w:val="18"/>
          <w:szCs w:val="18"/>
        </w:rPr>
        <w:t>AGEVOLAZIONI PREVISTE</w:t>
      </w:r>
    </w:p>
    <w:p w14:paraId="4783F55B" w14:textId="77777777" w:rsidR="001751DC" w:rsidRDefault="001F2B1A" w:rsidP="001751DC">
      <w:pPr>
        <w:ind w:left="567"/>
        <w:jc w:val="both"/>
      </w:pPr>
      <w:r>
        <w:rPr>
          <w:sz w:val="18"/>
          <w:szCs w:val="18"/>
        </w:rPr>
        <w:t>Esenzione per coloro che rientrano nella 1^ fascia di reddito ISEE e riduzione dell’abbonamento mensile alle famiglie che hanno più figli che contemporaneamente usufruiscono del servizio di trasporto scolastico secondo quanto stabilito</w:t>
      </w:r>
      <w:r>
        <w:rPr>
          <w:sz w:val="18"/>
          <w:szCs w:val="18"/>
          <w:lang w:eastAsia="it-IT"/>
        </w:rPr>
        <w:t xml:space="preserve"> con deliberazione di Giunta Comunale n. </w:t>
      </w:r>
      <w:bookmarkStart w:id="0" w:name="_1402402117"/>
      <w:bookmarkStart w:id="1" w:name="_1401095625"/>
      <w:bookmarkStart w:id="2" w:name="_1401094536"/>
      <w:bookmarkStart w:id="3" w:name="_1401094508"/>
      <w:bookmarkStart w:id="4" w:name="_1401094419"/>
      <w:bookmarkStart w:id="5" w:name="_1401093295"/>
      <w:bookmarkStart w:id="6" w:name="_1401093224"/>
      <w:bookmarkStart w:id="7" w:name="_1401093098"/>
      <w:bookmarkStart w:id="8" w:name="_1401093087"/>
      <w:bookmarkStart w:id="9" w:name="_1401093061"/>
      <w:bookmarkStart w:id="10" w:name="_1401092990"/>
      <w:bookmarkStart w:id="11" w:name="_1388215213"/>
      <w:bookmarkStart w:id="12" w:name="_1387612036"/>
      <w:bookmarkStart w:id="13" w:name="_1387612003"/>
      <w:bookmarkStart w:id="14" w:name="_1387611975"/>
      <w:bookmarkStart w:id="15" w:name="_1387611897"/>
      <w:bookmarkStart w:id="16" w:name="_1387611863"/>
      <w:bookmarkStart w:id="17" w:name="_1387608004"/>
      <w:bookmarkStart w:id="18" w:name="_1387009090"/>
      <w:bookmarkStart w:id="19" w:name="_1387009071"/>
      <w:bookmarkStart w:id="20" w:name="_1387009057"/>
      <w:bookmarkStart w:id="21" w:name="_1387009045"/>
      <w:bookmarkStart w:id="22" w:name="_1387009031"/>
      <w:bookmarkStart w:id="23" w:name="_1387009008"/>
      <w:bookmarkStart w:id="24" w:name="_1386746033"/>
      <w:bookmarkStart w:id="25" w:name="_1386745951"/>
      <w:bookmarkStart w:id="26" w:name="_1386745938"/>
      <w:bookmarkStart w:id="27" w:name="_1386745745"/>
      <w:bookmarkStart w:id="28" w:name="_136411345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001751DC">
        <w:rPr>
          <w:sz w:val="18"/>
          <w:szCs w:val="18"/>
          <w:lang w:eastAsia="it-IT"/>
        </w:rPr>
        <w:t>185 del 05/05/2022.</w:t>
      </w:r>
    </w:p>
    <w:p w14:paraId="2C688218" w14:textId="77777777" w:rsidR="001751DC" w:rsidRDefault="001751DC" w:rsidP="001751DC">
      <w:pPr>
        <w:suppressAutoHyphens w:val="0"/>
        <w:jc w:val="both"/>
        <w:rPr>
          <w:sz w:val="18"/>
          <w:szCs w:val="18"/>
          <w:lang w:eastAsia="it-IT"/>
        </w:rPr>
      </w:pPr>
    </w:p>
    <w:p w14:paraId="4053AAFC" w14:textId="77777777" w:rsidR="001F2B1A" w:rsidRDefault="001F2B1A" w:rsidP="001751DC">
      <w:pPr>
        <w:ind w:left="567"/>
        <w:jc w:val="both"/>
        <w:rPr>
          <w:b/>
          <w:sz w:val="18"/>
          <w:szCs w:val="18"/>
        </w:rPr>
      </w:pPr>
    </w:p>
    <w:p w14:paraId="64D35E56" w14:textId="77777777" w:rsidR="001F2B1A" w:rsidRDefault="001F2B1A">
      <w:pPr>
        <w:autoSpaceDE w:val="0"/>
        <w:jc w:val="center"/>
      </w:pPr>
      <w:r>
        <w:rPr>
          <w:b/>
          <w:sz w:val="18"/>
          <w:szCs w:val="18"/>
        </w:rPr>
        <w:t>MODALITÀ DI PAGAMENTO</w:t>
      </w:r>
    </w:p>
    <w:p w14:paraId="1BD6EC73" w14:textId="77777777" w:rsidR="001751DC" w:rsidRDefault="001F2B1A" w:rsidP="001751DC">
      <w:pPr>
        <w:ind w:left="567"/>
        <w:jc w:val="both"/>
      </w:pPr>
      <w:r>
        <w:rPr>
          <w:sz w:val="18"/>
          <w:szCs w:val="18"/>
        </w:rPr>
        <w:t>Il pagamento dell’abbonamento avviene secondo le tariffe e le fasce di reddito ISEE stabilite con la citata deliberazione</w:t>
      </w:r>
      <w:r>
        <w:rPr>
          <w:sz w:val="18"/>
          <w:szCs w:val="18"/>
          <w:lang w:eastAsia="it-IT"/>
        </w:rPr>
        <w:t xml:space="preserve"> di Giunta </w:t>
      </w:r>
      <w:proofErr w:type="gramStart"/>
      <w:r>
        <w:rPr>
          <w:sz w:val="18"/>
          <w:szCs w:val="18"/>
          <w:lang w:eastAsia="it-IT"/>
        </w:rPr>
        <w:t>Comunale  n.</w:t>
      </w:r>
      <w:proofErr w:type="gramEnd"/>
      <w:r>
        <w:rPr>
          <w:sz w:val="18"/>
          <w:szCs w:val="18"/>
          <w:lang w:eastAsia="it-IT"/>
        </w:rPr>
        <w:t xml:space="preserve"> </w:t>
      </w:r>
      <w:r w:rsidR="001751DC">
        <w:rPr>
          <w:sz w:val="18"/>
          <w:szCs w:val="18"/>
          <w:lang w:eastAsia="it-IT"/>
        </w:rPr>
        <w:t>185 del 05/05/2022.</w:t>
      </w:r>
    </w:p>
    <w:p w14:paraId="1F39BE23" w14:textId="77777777" w:rsidR="001751DC" w:rsidRDefault="001751DC" w:rsidP="001751DC">
      <w:pPr>
        <w:suppressAutoHyphens w:val="0"/>
        <w:jc w:val="both"/>
        <w:rPr>
          <w:sz w:val="18"/>
          <w:szCs w:val="18"/>
          <w:lang w:eastAsia="it-IT"/>
        </w:rPr>
      </w:pPr>
    </w:p>
    <w:p w14:paraId="05400DB3" w14:textId="77777777" w:rsidR="00A45C87" w:rsidRDefault="001F2B1A" w:rsidP="00A45C87">
      <w:pPr>
        <w:jc w:val="both"/>
        <w:rPr>
          <w:sz w:val="18"/>
          <w:szCs w:val="18"/>
        </w:rPr>
      </w:pPr>
      <w:r w:rsidRPr="00A45C87">
        <w:rPr>
          <w:sz w:val="18"/>
          <w:szCs w:val="18"/>
          <w:highlight w:val="yellow"/>
        </w:rPr>
        <w:t>Il pagamento dovrà essere effettuato anticipatamente entro il 5 del mese presso lo sportello trasporto scolastico</w:t>
      </w:r>
      <w:r w:rsidR="00A45C87">
        <w:rPr>
          <w:sz w:val="18"/>
          <w:szCs w:val="18"/>
          <w:highlight w:val="yellow"/>
        </w:rPr>
        <w:t xml:space="preserve"> sito al Piano terra del Comune di Cassino</w:t>
      </w:r>
      <w:r w:rsidRPr="00A45C87">
        <w:rPr>
          <w:sz w:val="18"/>
          <w:szCs w:val="18"/>
          <w:highlight w:val="yellow"/>
        </w:rPr>
        <w:t>.</w:t>
      </w:r>
      <w:r w:rsidR="00A45C87">
        <w:rPr>
          <w:sz w:val="18"/>
          <w:szCs w:val="18"/>
        </w:rPr>
        <w:t xml:space="preserve"> </w:t>
      </w:r>
    </w:p>
    <w:p w14:paraId="055A3C5C" w14:textId="77777777" w:rsidR="00A45C87" w:rsidRPr="008D4CBF" w:rsidRDefault="00A45C87" w:rsidP="00A45C87">
      <w:pPr>
        <w:jc w:val="both"/>
        <w:rPr>
          <w:b/>
        </w:rPr>
      </w:pPr>
      <w:r w:rsidRPr="00A8177D">
        <w:rPr>
          <w:b/>
        </w:rPr>
        <w:lastRenderedPageBreak/>
        <w:t xml:space="preserve">IL SUDDETTO PAGAMENTO PUO’ ESSERE EFFETTUATO </w:t>
      </w:r>
      <w:r>
        <w:rPr>
          <w:b/>
        </w:rPr>
        <w:t xml:space="preserve">ANCHE </w:t>
      </w:r>
      <w:r w:rsidRPr="00A8177D">
        <w:rPr>
          <w:b/>
        </w:rPr>
        <w:t>SULLA P</w:t>
      </w:r>
      <w:r>
        <w:rPr>
          <w:b/>
        </w:rPr>
        <w:t xml:space="preserve">IATTAFORMA “CITTADINO DIGITALE” ACCESSIBILE </w:t>
      </w:r>
      <w:proofErr w:type="gramStart"/>
      <w:r>
        <w:rPr>
          <w:b/>
        </w:rPr>
        <w:t>DALLA  HOME</w:t>
      </w:r>
      <w:proofErr w:type="gramEnd"/>
      <w:r>
        <w:rPr>
          <w:b/>
        </w:rPr>
        <w:t xml:space="preserve"> PAGE DEL COMUNE DI CASSINO</w:t>
      </w:r>
      <w:r w:rsidRPr="00A8177D">
        <w:t xml:space="preserve"> </w:t>
      </w:r>
      <w:r w:rsidRPr="008D4CBF">
        <w:rPr>
          <w:b/>
        </w:rPr>
        <w:t xml:space="preserve">SEGUENDO </w:t>
      </w:r>
    </w:p>
    <w:p w14:paraId="71CA4EF7" w14:textId="77777777" w:rsidR="00A45C87" w:rsidRPr="003C659D" w:rsidRDefault="00A45C87" w:rsidP="00A45C87">
      <w:pPr>
        <w:jc w:val="center"/>
        <w:rPr>
          <w:b/>
          <w:sz w:val="24"/>
          <w:szCs w:val="24"/>
        </w:rPr>
      </w:pPr>
      <w:r w:rsidRPr="003C659D">
        <w:rPr>
          <w:b/>
          <w:sz w:val="24"/>
          <w:szCs w:val="24"/>
        </w:rPr>
        <w:t>LE ISTRUZIONI</w:t>
      </w:r>
    </w:p>
    <w:p w14:paraId="794446BF" w14:textId="77777777" w:rsidR="00A45C87" w:rsidRDefault="00A45C87" w:rsidP="00A45C87">
      <w:pPr>
        <w:jc w:val="center"/>
        <w:rPr>
          <w:b/>
        </w:rPr>
      </w:pPr>
    </w:p>
    <w:tbl>
      <w:tblPr>
        <w:tblW w:w="8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88"/>
      </w:tblGrid>
      <w:tr w:rsidR="00A45C87" w:rsidRPr="00AB7073" w14:paraId="368223A1" w14:textId="77777777" w:rsidTr="00B22B04">
        <w:trPr>
          <w:trHeight w:val="5293"/>
        </w:trPr>
        <w:tc>
          <w:tcPr>
            <w:tcW w:w="8988" w:type="dxa"/>
          </w:tcPr>
          <w:p w14:paraId="4B5B18AE" w14:textId="77777777" w:rsidR="00A45C87" w:rsidRPr="00AC6F56" w:rsidRDefault="00A45C87" w:rsidP="00B22B04">
            <w:pPr>
              <w:jc w:val="both"/>
            </w:pPr>
            <w:r>
              <w:t>DALLA HOME PAGE DEL SITO DEL COMUNE DI CASSINO,</w:t>
            </w:r>
            <w:r w:rsidRPr="00AC6F56">
              <w:t xml:space="preserve"> </w:t>
            </w:r>
            <w:r>
              <w:t xml:space="preserve">ACCEDERE </w:t>
            </w:r>
            <w:r w:rsidRPr="00AC6F56">
              <w:t xml:space="preserve">SUL BANNER </w:t>
            </w:r>
            <w:proofErr w:type="spellStart"/>
            <w:r w:rsidRPr="00AB7073">
              <w:rPr>
                <w:b/>
                <w:sz w:val="28"/>
                <w:szCs w:val="28"/>
                <w:u w:val="single"/>
              </w:rPr>
              <w:t>PagoPA</w:t>
            </w:r>
            <w:proofErr w:type="spellEnd"/>
            <w:r w:rsidRPr="00AB7073">
              <w:rPr>
                <w:sz w:val="28"/>
                <w:szCs w:val="28"/>
              </w:rPr>
              <w:t xml:space="preserve">, </w:t>
            </w:r>
            <w:r w:rsidRPr="00AC6F56">
              <w:t>E</w:t>
            </w:r>
            <w:r w:rsidRPr="00AB7073">
              <w:rPr>
                <w:sz w:val="28"/>
                <w:szCs w:val="28"/>
              </w:rPr>
              <w:t xml:space="preserve"> </w:t>
            </w:r>
            <w:r w:rsidRPr="00AC6F56">
              <w:t>SEGUIRE IL PERCORSO</w:t>
            </w:r>
            <w:r w:rsidRPr="00AB7073">
              <w:rPr>
                <w:sz w:val="28"/>
                <w:szCs w:val="28"/>
              </w:rPr>
              <w:t xml:space="preserve">: </w:t>
            </w:r>
            <w:r w:rsidRPr="00AC6F56">
              <w:t>PAGAMENTI SPONTANEI/</w:t>
            </w:r>
            <w:r>
              <w:t xml:space="preserve"> TRASPORTO SCOLASTICO</w:t>
            </w:r>
            <w:r w:rsidRPr="00AC6F56">
              <w:t xml:space="preserve"> O,</w:t>
            </w:r>
            <w:r>
              <w:t xml:space="preserve"> PIU’</w:t>
            </w:r>
            <w:r w:rsidRPr="00AC6F56">
              <w:t xml:space="preserve"> SEMPLICEMENTE, COPIA</w:t>
            </w:r>
            <w:r>
              <w:t>RE</w:t>
            </w:r>
            <w:r w:rsidRPr="00AC6F56">
              <w:t xml:space="preserve"> E INCOLLA</w:t>
            </w:r>
            <w:r>
              <w:t xml:space="preserve">RE </w:t>
            </w:r>
            <w:r w:rsidRPr="00AC6F56">
              <w:t xml:space="preserve">IL SEGUENTE LINK DIRETTO: </w:t>
            </w:r>
          </w:p>
          <w:p w14:paraId="00CE9877" w14:textId="77777777" w:rsidR="00A45C87" w:rsidRDefault="00A45C87" w:rsidP="00B22B04">
            <w:pPr>
              <w:jc w:val="both"/>
              <w:rPr>
                <w:b/>
              </w:rPr>
            </w:pPr>
          </w:p>
          <w:p w14:paraId="10BBCB20" w14:textId="77777777" w:rsidR="00A45C87" w:rsidRPr="00AB7073" w:rsidRDefault="00A45C87" w:rsidP="00B22B04">
            <w:pPr>
              <w:jc w:val="both"/>
              <w:rPr>
                <w:b/>
              </w:rPr>
            </w:pPr>
            <w:r w:rsidRPr="00A45C87">
              <w:rPr>
                <w:b/>
              </w:rPr>
              <w:t>https://www.cittadinodigitale.it/apspagopa/Payment/PagamentiAnonimiTipoPagamento</w:t>
            </w:r>
          </w:p>
          <w:p w14:paraId="0F6C3F74" w14:textId="77777777" w:rsidR="00A45C87" w:rsidRDefault="00A45C87" w:rsidP="00B22B04">
            <w:pPr>
              <w:jc w:val="both"/>
            </w:pPr>
          </w:p>
          <w:p w14:paraId="46CB064A" w14:textId="77777777" w:rsidR="00A45C87" w:rsidRDefault="00A45C87" w:rsidP="00B22B04">
            <w:pPr>
              <w:jc w:val="both"/>
            </w:pPr>
            <w:r w:rsidRPr="00313F93">
              <w:t>SI RACCOMANDA DI UTILIZZARE QUESTO STRUMENTO</w:t>
            </w:r>
            <w:r>
              <w:t xml:space="preserve">, CONSIDERATO CHE IL PAGAMENTO “PAGO PA” </w:t>
            </w:r>
            <w:proofErr w:type="gramStart"/>
            <w:r>
              <w:t>E’</w:t>
            </w:r>
            <w:proofErr w:type="gramEnd"/>
            <w:r>
              <w:t xml:space="preserve"> ORMAI OBBLIGATORIO ANCHE PER I PAGAMENTI VERSO LA PUBBLICA AMMINISTRAZIONE. LO STRUMENTO DEL “PAGO PA”,</w:t>
            </w:r>
            <w:r w:rsidRPr="00313F93">
              <w:t xml:space="preserve"> PERMETTE DI SCARICARE DIRETTAMENTE LE QUIETANZE </w:t>
            </w:r>
            <w:r>
              <w:t>DI AVVENUTO PAGAMENTO UTILIZZANDO LA STESSA APPLICAZIONE DEL SITO SOPRA INDICATA, MA ACCEDENDO ALL’AREA DEI RENDICONTI/VERIFICA DEI PAGAMENTI: INSERENDO IL PROPRIO CODICE FISCALE E IL CODICE IUV GENERATO CON IL PAGAMENTO, SI POTRANNO SCARICARE IN TEMPO REALE LE RICEVUTE PER TIPOLOGIA DI SERVIZIO (NIDO, TRASPORTO SCOLASTICO, ECC.)</w:t>
            </w:r>
            <w:r w:rsidRPr="00313F93">
              <w:t>.</w:t>
            </w:r>
          </w:p>
          <w:p w14:paraId="75BD2F77" w14:textId="77777777" w:rsidR="00A45C87" w:rsidRPr="00313F93" w:rsidRDefault="00A45C87" w:rsidP="00B22B04">
            <w:pPr>
              <w:jc w:val="both"/>
            </w:pPr>
          </w:p>
          <w:p w14:paraId="75D2E402" w14:textId="77777777" w:rsidR="00A45C87" w:rsidRPr="00AC6F56" w:rsidRDefault="00A45C87" w:rsidP="00B22B04">
            <w:pPr>
              <w:jc w:val="both"/>
            </w:pPr>
            <w:r w:rsidRPr="00313F93">
              <w:t xml:space="preserve">LA PIATTAFORMA </w:t>
            </w:r>
            <w:r>
              <w:t xml:space="preserve">DEL </w:t>
            </w:r>
            <w:r w:rsidRPr="00313F93">
              <w:t xml:space="preserve">“CITTADINO DIGITALE” </w:t>
            </w:r>
            <w:r>
              <w:t xml:space="preserve">SI PUO’ UTILIZZARE SIA ACCEDENDO DAL PC CHE DA SMARTPHONE (E PAGANDO DIRETTAMENTE CON LE </w:t>
            </w:r>
            <w:r w:rsidRPr="00313F93">
              <w:t>APP SUL PROPRIO CELLULARE</w:t>
            </w:r>
            <w:r>
              <w:t xml:space="preserve">) SIA STAMPANDO L’AVVISO DI PAGAMENTO DAL PROPRIO PC E PAGANDO </w:t>
            </w:r>
            <w:r w:rsidRPr="00313F93">
              <w:t>PRESSO QUALSIASI PUNTO ABILITATO (UFFICI POSTALI, BANCHE, TABACCHERIE, ECC.)</w:t>
            </w:r>
            <w:r>
              <w:t>.</w:t>
            </w:r>
          </w:p>
        </w:tc>
      </w:tr>
    </w:tbl>
    <w:p w14:paraId="399D978D" w14:textId="77777777" w:rsidR="001F2B1A" w:rsidRDefault="001F2B1A" w:rsidP="001751DC">
      <w:pPr>
        <w:ind w:left="567"/>
        <w:jc w:val="both"/>
      </w:pPr>
    </w:p>
    <w:p w14:paraId="6DCBE1AC" w14:textId="77777777" w:rsidR="001F2B1A" w:rsidRDefault="001F2B1A">
      <w:pPr>
        <w:autoSpaceDE w:val="0"/>
        <w:jc w:val="both"/>
      </w:pPr>
      <w:r>
        <w:rPr>
          <w:sz w:val="18"/>
          <w:szCs w:val="18"/>
        </w:rPr>
        <w:t>In caso di fermata forzata del servizio si procederà alla detrazione, dal totale dell’abbonamento, di un importo pari ai giorni di mancata fruizione.</w:t>
      </w:r>
    </w:p>
    <w:p w14:paraId="419D8170" w14:textId="77777777" w:rsidR="001F2B1A" w:rsidRDefault="001F2B1A" w:rsidP="00A45C87">
      <w:pPr>
        <w:autoSpaceDE w:val="0"/>
        <w:jc w:val="both"/>
      </w:pPr>
      <w:r>
        <w:rPr>
          <w:b/>
          <w:sz w:val="18"/>
          <w:szCs w:val="18"/>
        </w:rPr>
        <w:t xml:space="preserve">La mancata fruizione del servizio, a qualsiasi titolo da parte dell’utente, non dà diritto ad alcun rimborso. </w:t>
      </w:r>
    </w:p>
    <w:p w14:paraId="527B8C90" w14:textId="77777777" w:rsidR="001F2B1A" w:rsidRDefault="001F2B1A" w:rsidP="00A45C87">
      <w:pPr>
        <w:autoSpaceDE w:val="0"/>
        <w:jc w:val="both"/>
      </w:pPr>
      <w:r>
        <w:rPr>
          <w:b/>
          <w:sz w:val="18"/>
          <w:szCs w:val="18"/>
        </w:rPr>
        <w:t xml:space="preserve">La rinuncia al servizio da parte dell’utente che ha già fruito parzialmente del trasporto non </w:t>
      </w:r>
      <w:proofErr w:type="spellStart"/>
      <w:r>
        <w:rPr>
          <w:b/>
          <w:sz w:val="18"/>
          <w:szCs w:val="18"/>
        </w:rPr>
        <w:t>da</w:t>
      </w:r>
      <w:proofErr w:type="spellEnd"/>
      <w:r>
        <w:rPr>
          <w:b/>
          <w:sz w:val="18"/>
          <w:szCs w:val="18"/>
        </w:rPr>
        <w:t xml:space="preserve"> diritto al rimborso.</w:t>
      </w:r>
      <w:r>
        <w:rPr>
          <w:sz w:val="18"/>
          <w:szCs w:val="18"/>
        </w:rPr>
        <w:t xml:space="preserve"> </w:t>
      </w:r>
      <w:r>
        <w:rPr>
          <w:b/>
          <w:sz w:val="18"/>
          <w:szCs w:val="18"/>
        </w:rPr>
        <w:t xml:space="preserve"> </w:t>
      </w:r>
    </w:p>
    <w:p w14:paraId="68CC5936" w14:textId="77777777" w:rsidR="001F2B1A" w:rsidRDefault="001F2B1A" w:rsidP="00A45C87">
      <w:pPr>
        <w:autoSpaceDE w:val="0"/>
        <w:jc w:val="both"/>
      </w:pPr>
      <w:r>
        <w:rPr>
          <w:b/>
          <w:sz w:val="18"/>
          <w:szCs w:val="18"/>
        </w:rPr>
        <w:t>La richiesta di rinuncia al servizio interrompe il pagamento dell’abbonamento dal mese successivo.</w:t>
      </w:r>
    </w:p>
    <w:p w14:paraId="028751D9" w14:textId="77777777" w:rsidR="001F2B1A" w:rsidRDefault="001F2B1A" w:rsidP="00A45C87">
      <w:pPr>
        <w:widowControl w:val="0"/>
        <w:autoSpaceDE w:val="0"/>
        <w:jc w:val="both"/>
        <w:rPr>
          <w:b/>
          <w:sz w:val="18"/>
          <w:szCs w:val="18"/>
        </w:rPr>
      </w:pPr>
    </w:p>
    <w:p w14:paraId="1C5BB485" w14:textId="77777777" w:rsidR="001F2B1A" w:rsidRDefault="001F2B1A">
      <w:pPr>
        <w:widowControl w:val="0"/>
        <w:autoSpaceDE w:val="0"/>
        <w:jc w:val="both"/>
        <w:rPr>
          <w:b/>
          <w:sz w:val="18"/>
          <w:szCs w:val="18"/>
        </w:rPr>
      </w:pPr>
    </w:p>
    <w:p w14:paraId="05291F20" w14:textId="77777777" w:rsidR="001F2B1A" w:rsidRDefault="001F2B1A">
      <w:pPr>
        <w:autoSpaceDE w:val="0"/>
        <w:jc w:val="center"/>
      </w:pPr>
      <w:r>
        <w:rPr>
          <w:b/>
          <w:sz w:val="18"/>
          <w:szCs w:val="18"/>
        </w:rPr>
        <w:t xml:space="preserve">ACCOGLIMENTO DELLA DOMANDA </w:t>
      </w:r>
    </w:p>
    <w:p w14:paraId="159BB9B6" w14:textId="77777777" w:rsidR="001F2B1A" w:rsidRDefault="001F2B1A">
      <w:pPr>
        <w:autoSpaceDE w:val="0"/>
        <w:jc w:val="both"/>
      </w:pPr>
      <w:r>
        <w:rPr>
          <w:sz w:val="18"/>
          <w:szCs w:val="18"/>
        </w:rPr>
        <w:t>Il servizio di trasporto vie</w:t>
      </w:r>
      <w:r w:rsidR="001751DC">
        <w:rPr>
          <w:sz w:val="18"/>
          <w:szCs w:val="18"/>
        </w:rPr>
        <w:t>ne erogato su accoglimento della</w:t>
      </w:r>
      <w:r>
        <w:rPr>
          <w:sz w:val="18"/>
          <w:szCs w:val="18"/>
        </w:rPr>
        <w:t xml:space="preserve"> presente domanda e con il regolare pagamento della tariffa secondo i termini e le modalità previste. L’iscrizione ha validità per l’anno</w:t>
      </w:r>
      <w:r w:rsidR="001751DC">
        <w:rPr>
          <w:sz w:val="18"/>
          <w:szCs w:val="18"/>
        </w:rPr>
        <w:t xml:space="preserve"> scolastico 2022</w:t>
      </w:r>
      <w:r>
        <w:rPr>
          <w:sz w:val="18"/>
          <w:szCs w:val="18"/>
        </w:rPr>
        <w:t>/202</w:t>
      </w:r>
      <w:r w:rsidR="001751DC">
        <w:rPr>
          <w:sz w:val="18"/>
          <w:szCs w:val="18"/>
        </w:rPr>
        <w:t>3</w:t>
      </w:r>
      <w:r>
        <w:rPr>
          <w:b/>
          <w:sz w:val="18"/>
          <w:szCs w:val="18"/>
        </w:rPr>
        <w:t>.</w:t>
      </w:r>
    </w:p>
    <w:p w14:paraId="12303F9B" w14:textId="77777777" w:rsidR="001F2B1A" w:rsidRDefault="001F2B1A">
      <w:pPr>
        <w:autoSpaceDE w:val="0"/>
        <w:jc w:val="both"/>
      </w:pPr>
      <w:r>
        <w:rPr>
          <w:sz w:val="18"/>
          <w:szCs w:val="18"/>
        </w:rPr>
        <w:t>Al personale in servizio sullo scuolabus, si dovrà mostrare, ogni qual volta viene richiesto, l’abbonamento debitamente timbrato per ricevuta dell’avvenuto pagamento per il mese in corso.</w:t>
      </w:r>
    </w:p>
    <w:p w14:paraId="6004D188" w14:textId="77777777" w:rsidR="001F2B1A" w:rsidRDefault="001F2B1A">
      <w:pPr>
        <w:autoSpaceDE w:val="0"/>
        <w:jc w:val="both"/>
        <w:rPr>
          <w:sz w:val="18"/>
          <w:szCs w:val="18"/>
        </w:rPr>
      </w:pPr>
    </w:p>
    <w:p w14:paraId="33E73F66" w14:textId="77777777" w:rsidR="001F2B1A" w:rsidRDefault="001F2B1A">
      <w:pPr>
        <w:suppressAutoHyphens w:val="0"/>
        <w:jc w:val="center"/>
      </w:pPr>
      <w:r>
        <w:rPr>
          <w:b/>
          <w:sz w:val="18"/>
          <w:szCs w:val="18"/>
          <w:lang w:eastAsia="it-IT"/>
        </w:rPr>
        <w:t>CONTROLLI</w:t>
      </w:r>
    </w:p>
    <w:p w14:paraId="49780299" w14:textId="77777777" w:rsidR="001F2B1A" w:rsidRPr="00935613" w:rsidRDefault="001F2B1A">
      <w:pPr>
        <w:suppressAutoHyphens w:val="0"/>
        <w:jc w:val="both"/>
        <w:rPr>
          <w:sz w:val="18"/>
          <w:szCs w:val="18"/>
        </w:rPr>
      </w:pPr>
      <w:r w:rsidRPr="00935613">
        <w:rPr>
          <w:sz w:val="18"/>
          <w:szCs w:val="18"/>
          <w:lang w:eastAsia="it-IT"/>
        </w:rPr>
        <w:t>Ai sensi dell’art. 71 del D.P.R. n. 445/2000, dell’art. 4 del D. Lgs. 109/98 l’Amministrazione potrà procedere ad effettuare idonei controlli, anche a campione, diretti ad accertare la veridicità delle dichiarazioni. L’Amministrazione potrà effettuare detti controlli sia direttamente che tramite collegamenti con l’Agenzia delle Entrate, il Catasto Nazionale, la Guardia di Finanza ed ogni altro ufficio o amministrazione competente.</w:t>
      </w:r>
    </w:p>
    <w:p w14:paraId="1C08798E" w14:textId="77777777" w:rsidR="001F2B1A" w:rsidRDefault="001F2B1A">
      <w:pPr>
        <w:suppressAutoHyphens w:val="0"/>
        <w:jc w:val="both"/>
      </w:pPr>
      <w:r w:rsidRPr="00935613">
        <w:rPr>
          <w:sz w:val="18"/>
          <w:szCs w:val="18"/>
          <w:lang w:eastAsia="it-IT"/>
        </w:rPr>
        <w:t>Ferme restando le sanzioni penali previste dall’art. 76 del D.P.R. n. 445/2000, qualora dal controllo emerga la non veridicità del contenuto delle dichiarazioni rese, l’Amministrazione Comunale</w:t>
      </w:r>
      <w:r>
        <w:rPr>
          <w:sz w:val="18"/>
          <w:szCs w:val="18"/>
          <w:lang w:eastAsia="it-IT"/>
        </w:rPr>
        <w:t xml:space="preserve"> agirà per il recupero delle somme non versate gravate dagli interessi legali.</w:t>
      </w:r>
    </w:p>
    <w:p w14:paraId="0C2C0B7D" w14:textId="77777777" w:rsidR="001F2B1A" w:rsidRDefault="001F2B1A">
      <w:pPr>
        <w:suppressAutoHyphens w:val="0"/>
        <w:jc w:val="both"/>
        <w:rPr>
          <w:sz w:val="18"/>
          <w:szCs w:val="18"/>
          <w:lang w:eastAsia="it-IT"/>
        </w:rPr>
      </w:pPr>
    </w:p>
    <w:p w14:paraId="10C17827" w14:textId="77777777" w:rsidR="001F2B1A" w:rsidRDefault="001F2B1A">
      <w:pPr>
        <w:suppressAutoHyphens w:val="0"/>
        <w:jc w:val="both"/>
        <w:rPr>
          <w:sz w:val="18"/>
          <w:szCs w:val="18"/>
          <w:lang w:eastAsia="it-IT"/>
        </w:rPr>
      </w:pPr>
    </w:p>
    <w:p w14:paraId="692B3D6B" w14:textId="77777777" w:rsidR="001F2B1A" w:rsidRDefault="001F2B1A">
      <w:pPr>
        <w:suppressAutoHyphens w:val="0"/>
        <w:jc w:val="both"/>
      </w:pPr>
      <w:r>
        <w:rPr>
          <w:sz w:val="18"/>
          <w:szCs w:val="18"/>
          <w:lang w:eastAsia="it-IT"/>
        </w:rPr>
        <w:t>Cassino, lì _____________________                                                                         Firma __________________________________________</w:t>
      </w:r>
    </w:p>
    <w:p w14:paraId="3AE01620" w14:textId="77777777" w:rsidR="001F2B1A" w:rsidRDefault="001F2B1A">
      <w:pPr>
        <w:suppressAutoHyphens w:val="0"/>
        <w:jc w:val="both"/>
        <w:rPr>
          <w:sz w:val="18"/>
          <w:szCs w:val="18"/>
          <w:lang w:eastAsia="it-IT"/>
        </w:rPr>
      </w:pPr>
    </w:p>
    <w:p w14:paraId="41BDA4D0" w14:textId="77777777" w:rsidR="00A45C87" w:rsidRDefault="00A45C87">
      <w:pPr>
        <w:suppressAutoHyphens w:val="0"/>
        <w:jc w:val="center"/>
        <w:rPr>
          <w:b/>
          <w:sz w:val="18"/>
          <w:szCs w:val="18"/>
          <w:lang w:eastAsia="it-IT"/>
        </w:rPr>
      </w:pPr>
    </w:p>
    <w:p w14:paraId="23689B94" w14:textId="77777777" w:rsidR="001F2B1A" w:rsidRDefault="001F2B1A">
      <w:pPr>
        <w:suppressAutoHyphens w:val="0"/>
        <w:jc w:val="center"/>
      </w:pPr>
      <w:r>
        <w:rPr>
          <w:b/>
          <w:sz w:val="18"/>
          <w:szCs w:val="18"/>
          <w:lang w:eastAsia="it-IT"/>
        </w:rPr>
        <w:t>TRATTAMENTO RELATIVO AI DATI AI SENSI DELLA LEGGE SULLA PRIVACY</w:t>
      </w:r>
    </w:p>
    <w:p w14:paraId="7F253256" w14:textId="77777777" w:rsidR="001F2B1A" w:rsidRDefault="001F2B1A">
      <w:pPr>
        <w:suppressAutoHyphens w:val="0"/>
        <w:jc w:val="both"/>
      </w:pPr>
      <w:r>
        <w:rPr>
          <w:sz w:val="18"/>
          <w:szCs w:val="18"/>
        </w:rPr>
        <w:t xml:space="preserve">Con la firma apposta in calce, </w:t>
      </w:r>
      <w:proofErr w:type="gramStart"/>
      <w:r>
        <w:rPr>
          <w:sz w:val="18"/>
          <w:szCs w:val="18"/>
        </w:rPr>
        <w:t>presta  il</w:t>
      </w:r>
      <w:proofErr w:type="gramEnd"/>
      <w:r>
        <w:rPr>
          <w:sz w:val="18"/>
          <w:szCs w:val="18"/>
        </w:rPr>
        <w:t xml:space="preserve"> proprio  consenso al trattamento dei dati per le finalità e con le modalità sopra indicate</w:t>
      </w:r>
      <w:r>
        <w:rPr>
          <w:sz w:val="18"/>
          <w:szCs w:val="18"/>
          <w:lang w:eastAsia="it-IT"/>
        </w:rPr>
        <w:t xml:space="preserve"> Acconsente all’utilizzo del numero di cellulare e dell’indirizzo di posta elettronica per l’invio delle comunicazioni relative al servizio del trasporto scolastico, da parte del Comune di Cassino. </w:t>
      </w:r>
    </w:p>
    <w:p w14:paraId="51090893" w14:textId="77777777" w:rsidR="001F2B1A" w:rsidRDefault="001F2B1A">
      <w:pPr>
        <w:suppressAutoHyphens w:val="0"/>
        <w:jc w:val="both"/>
        <w:rPr>
          <w:sz w:val="18"/>
          <w:szCs w:val="18"/>
          <w:lang w:eastAsia="it-IT"/>
        </w:rPr>
      </w:pPr>
    </w:p>
    <w:p w14:paraId="629AC8A4" w14:textId="77777777" w:rsidR="001F2B1A" w:rsidRDefault="001F2B1A">
      <w:pPr>
        <w:suppressAutoHyphens w:val="0"/>
        <w:jc w:val="both"/>
      </w:pPr>
      <w:r>
        <w:rPr>
          <w:sz w:val="18"/>
          <w:szCs w:val="18"/>
          <w:lang w:eastAsia="it-IT"/>
        </w:rPr>
        <w:t>Cassino, lì _____________________                                                                         Firma __________________________________________</w:t>
      </w:r>
    </w:p>
    <w:p w14:paraId="6710223A" w14:textId="77777777" w:rsidR="001F2B1A" w:rsidRDefault="001F2B1A">
      <w:pPr>
        <w:pStyle w:val="Testonormale2"/>
        <w:tabs>
          <w:tab w:val="left" w:pos="426"/>
        </w:tabs>
        <w:jc w:val="center"/>
        <w:rPr>
          <w:rFonts w:ascii="Times New Roman" w:hAnsi="Times New Roman" w:cs="Times New Roman"/>
          <w:b/>
          <w:sz w:val="16"/>
          <w:szCs w:val="16"/>
          <w:lang w:eastAsia="it-IT"/>
        </w:rPr>
      </w:pPr>
    </w:p>
    <w:p w14:paraId="70FE056D" w14:textId="77777777" w:rsidR="001F2B1A" w:rsidRDefault="001F2B1A">
      <w:pPr>
        <w:pStyle w:val="Pidipagina"/>
        <w:tabs>
          <w:tab w:val="clear" w:pos="4819"/>
          <w:tab w:val="clear" w:pos="9638"/>
        </w:tabs>
        <w:jc w:val="center"/>
        <w:rPr>
          <w:b/>
          <w:color w:val="000000"/>
          <w:sz w:val="18"/>
          <w:szCs w:val="18"/>
          <w:lang w:eastAsia="it-IT"/>
        </w:rPr>
      </w:pPr>
    </w:p>
    <w:p w14:paraId="5C231830" w14:textId="77777777" w:rsidR="00A45C87" w:rsidRDefault="00A45C87">
      <w:pPr>
        <w:pStyle w:val="Pidipagina"/>
        <w:tabs>
          <w:tab w:val="clear" w:pos="4819"/>
          <w:tab w:val="clear" w:pos="9638"/>
        </w:tabs>
        <w:jc w:val="center"/>
        <w:rPr>
          <w:b/>
          <w:color w:val="000000"/>
          <w:sz w:val="18"/>
          <w:szCs w:val="18"/>
        </w:rPr>
      </w:pPr>
    </w:p>
    <w:p w14:paraId="4963D15D" w14:textId="77777777" w:rsidR="001F2B1A" w:rsidRDefault="001F2B1A">
      <w:pPr>
        <w:pStyle w:val="Pidipagina"/>
        <w:tabs>
          <w:tab w:val="clear" w:pos="4819"/>
          <w:tab w:val="clear" w:pos="9638"/>
        </w:tabs>
        <w:jc w:val="center"/>
      </w:pPr>
      <w:r>
        <w:rPr>
          <w:b/>
          <w:color w:val="000000"/>
          <w:sz w:val="18"/>
          <w:szCs w:val="18"/>
        </w:rPr>
        <w:t>INFORMATIVA SULL’USO DEI DATI PERSONALI</w:t>
      </w:r>
    </w:p>
    <w:p w14:paraId="1563B428" w14:textId="77777777" w:rsidR="00935613" w:rsidRPr="00935613" w:rsidRDefault="00935613" w:rsidP="00935613">
      <w:pPr>
        <w:autoSpaceDE w:val="0"/>
        <w:jc w:val="both"/>
        <w:rPr>
          <w:sz w:val="18"/>
          <w:szCs w:val="18"/>
        </w:rPr>
      </w:pPr>
      <w:r w:rsidRPr="00935613">
        <w:rPr>
          <w:sz w:val="18"/>
          <w:szCs w:val="18"/>
        </w:rPr>
        <w:t xml:space="preserve">Il/ La sottoscritta autorizza il Comune di Cassino che riceve la domanda al trattamento dei dati personali ai sensi dell’art. </w:t>
      </w:r>
      <w:proofErr w:type="gramStart"/>
      <w:r w:rsidRPr="00935613">
        <w:rPr>
          <w:sz w:val="18"/>
          <w:szCs w:val="18"/>
        </w:rPr>
        <w:t>13  del</w:t>
      </w:r>
      <w:proofErr w:type="gramEnd"/>
      <w:r w:rsidRPr="00935613">
        <w:rPr>
          <w:sz w:val="18"/>
          <w:szCs w:val="18"/>
        </w:rPr>
        <w:t xml:space="preserve"> D. Lgs. 196/2003 “Codice in materia di protezione dei dati personali”, così come modificato dal </w:t>
      </w:r>
      <w:proofErr w:type="spellStart"/>
      <w:r w:rsidRPr="00935613">
        <w:rPr>
          <w:sz w:val="18"/>
          <w:szCs w:val="18"/>
        </w:rPr>
        <w:t>D.Lgs.</w:t>
      </w:r>
      <w:proofErr w:type="spellEnd"/>
      <w:r w:rsidRPr="00935613">
        <w:rPr>
          <w:sz w:val="18"/>
          <w:szCs w:val="18"/>
        </w:rPr>
        <w:t xml:space="preserve"> 101/2018, emanato a seguito del GDPR n. 679/2016 (Regolamento UE).</w:t>
      </w:r>
    </w:p>
    <w:p w14:paraId="2D030E11" w14:textId="77777777" w:rsidR="001F2B1A" w:rsidRDefault="001F2B1A">
      <w:pPr>
        <w:pStyle w:val="Testonormale2"/>
        <w:tabs>
          <w:tab w:val="left" w:pos="3261"/>
        </w:tabs>
        <w:jc w:val="both"/>
        <w:rPr>
          <w:rFonts w:ascii="Times New Roman" w:hAnsi="Times New Roman" w:cs="Times New Roman"/>
          <w:b/>
          <w:sz w:val="24"/>
          <w:szCs w:val="24"/>
        </w:rPr>
      </w:pPr>
    </w:p>
    <w:p w14:paraId="693F6A1B" w14:textId="77777777" w:rsidR="00A45C87" w:rsidRDefault="00A45C87">
      <w:pPr>
        <w:pStyle w:val="Testonormale2"/>
        <w:tabs>
          <w:tab w:val="left" w:pos="3261"/>
        </w:tabs>
        <w:jc w:val="both"/>
        <w:rPr>
          <w:rFonts w:ascii="Times New Roman" w:hAnsi="Times New Roman" w:cs="Times New Roman"/>
          <w:b/>
          <w:sz w:val="24"/>
          <w:szCs w:val="24"/>
        </w:rPr>
      </w:pPr>
    </w:p>
    <w:p w14:paraId="40D67609" w14:textId="77777777" w:rsidR="00A45C87" w:rsidRDefault="00A45C87">
      <w:pPr>
        <w:pStyle w:val="Testonormale2"/>
        <w:tabs>
          <w:tab w:val="left" w:pos="3261"/>
        </w:tabs>
        <w:jc w:val="both"/>
        <w:rPr>
          <w:rFonts w:ascii="Times New Roman" w:hAnsi="Times New Roman" w:cs="Times New Roman"/>
          <w:b/>
          <w:sz w:val="24"/>
          <w:szCs w:val="24"/>
        </w:rPr>
      </w:pPr>
    </w:p>
    <w:p w14:paraId="7E7B0424" w14:textId="77777777" w:rsidR="00A45C87" w:rsidRDefault="00A45C87" w:rsidP="00A45C87">
      <w:pPr>
        <w:suppressAutoHyphens w:val="0"/>
        <w:jc w:val="both"/>
      </w:pPr>
      <w:r>
        <w:rPr>
          <w:sz w:val="18"/>
          <w:szCs w:val="18"/>
          <w:lang w:eastAsia="it-IT"/>
        </w:rPr>
        <w:t>Cassino, lì _____________________                                                                         Firma __________________________________________</w:t>
      </w:r>
    </w:p>
    <w:p w14:paraId="505AE737" w14:textId="77777777" w:rsidR="00A45C87" w:rsidRDefault="00A45C87" w:rsidP="00A45C87">
      <w:pPr>
        <w:pStyle w:val="Testonormale2"/>
        <w:tabs>
          <w:tab w:val="left" w:pos="426"/>
        </w:tabs>
        <w:jc w:val="center"/>
        <w:rPr>
          <w:rFonts w:ascii="Times New Roman" w:hAnsi="Times New Roman" w:cs="Times New Roman"/>
          <w:b/>
          <w:sz w:val="16"/>
          <w:szCs w:val="16"/>
          <w:lang w:eastAsia="it-IT"/>
        </w:rPr>
      </w:pPr>
    </w:p>
    <w:p w14:paraId="4A6518D9" w14:textId="77777777" w:rsidR="00A45C87" w:rsidRDefault="00A45C87">
      <w:pPr>
        <w:pStyle w:val="Testonormale2"/>
        <w:tabs>
          <w:tab w:val="left" w:pos="3261"/>
        </w:tabs>
        <w:jc w:val="both"/>
        <w:rPr>
          <w:rFonts w:ascii="Times New Roman" w:hAnsi="Times New Roman" w:cs="Times New Roman"/>
          <w:b/>
          <w:sz w:val="24"/>
          <w:szCs w:val="24"/>
        </w:rPr>
      </w:pPr>
    </w:p>
    <w:p w14:paraId="23771DF1" w14:textId="77777777" w:rsidR="00A45C87" w:rsidRDefault="00A45C87">
      <w:pPr>
        <w:pStyle w:val="Testonormale2"/>
        <w:tabs>
          <w:tab w:val="left" w:pos="3261"/>
        </w:tabs>
        <w:jc w:val="both"/>
        <w:rPr>
          <w:rFonts w:ascii="Times New Roman" w:hAnsi="Times New Roman" w:cs="Times New Roman"/>
          <w:b/>
          <w:sz w:val="24"/>
          <w:szCs w:val="24"/>
        </w:rPr>
      </w:pPr>
    </w:p>
    <w:p w14:paraId="2BC4699D" w14:textId="77777777" w:rsidR="00A45C87" w:rsidRDefault="00A45C87">
      <w:pPr>
        <w:pStyle w:val="Testonormale2"/>
        <w:tabs>
          <w:tab w:val="left" w:pos="3261"/>
        </w:tabs>
        <w:jc w:val="both"/>
        <w:rPr>
          <w:rFonts w:ascii="Times New Roman" w:hAnsi="Times New Roman" w:cs="Times New Roman"/>
          <w:b/>
          <w:sz w:val="24"/>
          <w:szCs w:val="24"/>
        </w:rPr>
      </w:pPr>
    </w:p>
    <w:p w14:paraId="29147551" w14:textId="77777777" w:rsidR="001F2B1A" w:rsidRDefault="001F2B1A">
      <w:pPr>
        <w:pStyle w:val="Testonormale2"/>
        <w:tabs>
          <w:tab w:val="left" w:pos="3261"/>
        </w:tabs>
        <w:jc w:val="both"/>
        <w:rPr>
          <w:rFonts w:ascii="Times New Roman" w:hAnsi="Times New Roman" w:cs="Times New Roman"/>
          <w:b/>
          <w:sz w:val="24"/>
          <w:szCs w:val="24"/>
        </w:rPr>
      </w:pPr>
    </w:p>
    <w:tbl>
      <w:tblPr>
        <w:tblW w:w="0" w:type="auto"/>
        <w:tblInd w:w="-186" w:type="dxa"/>
        <w:tblLayout w:type="fixed"/>
        <w:tblLook w:val="0000" w:firstRow="0" w:lastRow="0" w:firstColumn="0" w:lastColumn="0" w:noHBand="0" w:noVBand="0"/>
      </w:tblPr>
      <w:tblGrid>
        <w:gridCol w:w="5813"/>
        <w:gridCol w:w="5230"/>
      </w:tblGrid>
      <w:tr w:rsidR="001F2B1A" w14:paraId="2AE99C2A" w14:textId="77777777">
        <w:tc>
          <w:tcPr>
            <w:tcW w:w="5813" w:type="dxa"/>
            <w:tcBorders>
              <w:top w:val="single" w:sz="4" w:space="0" w:color="000000"/>
              <w:left w:val="single" w:sz="4" w:space="0" w:color="000000"/>
              <w:bottom w:val="single" w:sz="4" w:space="0" w:color="000000"/>
            </w:tcBorders>
            <w:shd w:val="clear" w:color="auto" w:fill="auto"/>
          </w:tcPr>
          <w:p w14:paraId="10E570A2" w14:textId="77777777" w:rsidR="001F2B1A" w:rsidRDefault="001F2B1A">
            <w:r>
              <w:rPr>
                <w:b/>
                <w:sz w:val="24"/>
                <w:szCs w:val="24"/>
              </w:rPr>
              <w:t>PERCORSO DEGLI SCUOLABUS LUNGO LE ZONE SERVITE DAL TRASPORTO SCOLASTICO</w:t>
            </w:r>
          </w:p>
        </w:tc>
        <w:tc>
          <w:tcPr>
            <w:tcW w:w="5230" w:type="dxa"/>
            <w:tcBorders>
              <w:top w:val="single" w:sz="4" w:space="0" w:color="000000"/>
              <w:left w:val="single" w:sz="4" w:space="0" w:color="000000"/>
              <w:bottom w:val="single" w:sz="4" w:space="0" w:color="000000"/>
              <w:right w:val="single" w:sz="4" w:space="0" w:color="000000"/>
            </w:tcBorders>
            <w:shd w:val="clear" w:color="auto" w:fill="auto"/>
          </w:tcPr>
          <w:p w14:paraId="4D1E9FE9" w14:textId="77777777" w:rsidR="001F2B1A" w:rsidRDefault="001F2B1A">
            <w:pPr>
              <w:jc w:val="center"/>
            </w:pPr>
            <w:r>
              <w:rPr>
                <w:b/>
                <w:sz w:val="24"/>
                <w:szCs w:val="24"/>
              </w:rPr>
              <w:t>PLESSO SCOLASTICO DI RIFERIMENTO</w:t>
            </w:r>
          </w:p>
        </w:tc>
      </w:tr>
      <w:tr w:rsidR="001F2B1A" w14:paraId="281038FD" w14:textId="77777777">
        <w:tc>
          <w:tcPr>
            <w:tcW w:w="5813" w:type="dxa"/>
            <w:tcBorders>
              <w:top w:val="single" w:sz="4" w:space="0" w:color="000000"/>
              <w:left w:val="single" w:sz="4" w:space="0" w:color="000000"/>
              <w:bottom w:val="single" w:sz="4" w:space="0" w:color="000000"/>
            </w:tcBorders>
            <w:shd w:val="clear" w:color="auto" w:fill="auto"/>
          </w:tcPr>
          <w:p w14:paraId="5F18CE06" w14:textId="77777777" w:rsidR="001F2B1A" w:rsidRDefault="001F2B1A">
            <w:pPr>
              <w:jc w:val="both"/>
            </w:pPr>
            <w:r>
              <w:rPr>
                <w:sz w:val="24"/>
                <w:szCs w:val="24"/>
              </w:rPr>
              <w:t xml:space="preserve">ZONA ANTRIDONATI: Via Appia (prima fermata altezza campo </w:t>
            </w:r>
            <w:proofErr w:type="gramStart"/>
            <w:r>
              <w:rPr>
                <w:sz w:val="24"/>
                <w:szCs w:val="24"/>
              </w:rPr>
              <w:t>sportivo)-</w:t>
            </w:r>
            <w:proofErr w:type="gramEnd"/>
            <w:r>
              <w:rPr>
                <w:sz w:val="24"/>
                <w:szCs w:val="24"/>
              </w:rPr>
              <w:t xml:space="preserve"> Via San Cesario – Via Valle Moscosa – Via </w:t>
            </w:r>
            <w:proofErr w:type="spellStart"/>
            <w:r>
              <w:rPr>
                <w:sz w:val="24"/>
                <w:szCs w:val="24"/>
              </w:rPr>
              <w:t>Collecanne</w:t>
            </w:r>
            <w:proofErr w:type="spellEnd"/>
            <w:r>
              <w:rPr>
                <w:sz w:val="24"/>
                <w:szCs w:val="24"/>
              </w:rPr>
              <w:t xml:space="preserve"> – Via </w:t>
            </w:r>
            <w:proofErr w:type="spellStart"/>
            <w:r>
              <w:rPr>
                <w:sz w:val="24"/>
                <w:szCs w:val="24"/>
              </w:rPr>
              <w:t>Collecedro</w:t>
            </w:r>
            <w:proofErr w:type="spellEnd"/>
            <w:r>
              <w:rPr>
                <w:sz w:val="24"/>
                <w:szCs w:val="24"/>
              </w:rPr>
              <w:t xml:space="preserve"> – Via Selvone – Via Gargano Ricci – Via Fossa dei ladroni – Via Palombo – Via </w:t>
            </w:r>
            <w:proofErr w:type="spellStart"/>
            <w:r>
              <w:rPr>
                <w:sz w:val="24"/>
                <w:szCs w:val="24"/>
              </w:rPr>
              <w:t>Mutaro</w:t>
            </w:r>
            <w:proofErr w:type="spellEnd"/>
            <w:r>
              <w:rPr>
                <w:sz w:val="24"/>
                <w:szCs w:val="24"/>
              </w:rPr>
              <w:t xml:space="preserve"> – Via Cavalle – Via S. Angelo Santo – Via Cesa  Martina – Via S. Angelo (ultima fermata altezza ristorante River side).   N. B. tutte le strade viciniore </w:t>
            </w:r>
            <w:proofErr w:type="gramStart"/>
            <w:r>
              <w:rPr>
                <w:sz w:val="24"/>
                <w:szCs w:val="24"/>
              </w:rPr>
              <w:t>a  quelle</w:t>
            </w:r>
            <w:proofErr w:type="gramEnd"/>
            <w:r>
              <w:rPr>
                <w:sz w:val="24"/>
                <w:szCs w:val="24"/>
              </w:rPr>
              <w:t xml:space="preserve"> già indicate potranno essere servite compatibilmente con il percorso già stabilito. </w:t>
            </w:r>
          </w:p>
        </w:tc>
        <w:tc>
          <w:tcPr>
            <w:tcW w:w="5230" w:type="dxa"/>
            <w:tcBorders>
              <w:top w:val="single" w:sz="4" w:space="0" w:color="000000"/>
              <w:left w:val="single" w:sz="4" w:space="0" w:color="000000"/>
              <w:bottom w:val="single" w:sz="4" w:space="0" w:color="000000"/>
              <w:right w:val="single" w:sz="4" w:space="0" w:color="000000"/>
            </w:tcBorders>
            <w:shd w:val="clear" w:color="auto" w:fill="auto"/>
          </w:tcPr>
          <w:p w14:paraId="55A4A30E" w14:textId="77777777" w:rsidR="001F2B1A" w:rsidRDefault="001F2B1A">
            <w:pPr>
              <w:jc w:val="both"/>
            </w:pPr>
            <w:r>
              <w:rPr>
                <w:sz w:val="24"/>
                <w:szCs w:val="24"/>
              </w:rPr>
              <w:t xml:space="preserve">Plesso scolastico di Sant’Angelo in </w:t>
            </w:r>
            <w:proofErr w:type="spellStart"/>
            <w:proofErr w:type="gramStart"/>
            <w:r>
              <w:rPr>
                <w:sz w:val="24"/>
                <w:szCs w:val="24"/>
              </w:rPr>
              <w:t>Theodice</w:t>
            </w:r>
            <w:proofErr w:type="spellEnd"/>
            <w:r>
              <w:rPr>
                <w:sz w:val="24"/>
                <w:szCs w:val="24"/>
              </w:rPr>
              <w:t xml:space="preserve">  sito</w:t>
            </w:r>
            <w:proofErr w:type="gramEnd"/>
            <w:r>
              <w:rPr>
                <w:sz w:val="24"/>
                <w:szCs w:val="24"/>
              </w:rPr>
              <w:t xml:space="preserve"> in  Corso Trieste - 3° Istituto comprensivo</w:t>
            </w:r>
          </w:p>
        </w:tc>
      </w:tr>
      <w:tr w:rsidR="001F2B1A" w14:paraId="00812DFD" w14:textId="77777777">
        <w:tc>
          <w:tcPr>
            <w:tcW w:w="5813" w:type="dxa"/>
            <w:tcBorders>
              <w:top w:val="single" w:sz="4" w:space="0" w:color="000000"/>
              <w:left w:val="single" w:sz="4" w:space="0" w:color="000000"/>
              <w:bottom w:val="single" w:sz="4" w:space="0" w:color="000000"/>
            </w:tcBorders>
            <w:shd w:val="clear" w:color="auto" w:fill="auto"/>
          </w:tcPr>
          <w:p w14:paraId="116700C7" w14:textId="77777777" w:rsidR="001F2B1A" w:rsidRDefault="001F2B1A">
            <w:pPr>
              <w:jc w:val="both"/>
            </w:pPr>
            <w:r>
              <w:rPr>
                <w:sz w:val="24"/>
                <w:szCs w:val="24"/>
              </w:rPr>
              <w:t xml:space="preserve">ZONA </w:t>
            </w:r>
            <w:proofErr w:type="gramStart"/>
            <w:r>
              <w:rPr>
                <w:sz w:val="24"/>
                <w:szCs w:val="24"/>
              </w:rPr>
              <w:t>PANACCIONI:  Via</w:t>
            </w:r>
            <w:proofErr w:type="gramEnd"/>
            <w:r>
              <w:rPr>
                <w:sz w:val="24"/>
                <w:szCs w:val="24"/>
              </w:rPr>
              <w:t xml:space="preserve"> S. Angelo (prima fermata altezza cimitero inglese) – Via </w:t>
            </w:r>
            <w:proofErr w:type="spellStart"/>
            <w:r>
              <w:rPr>
                <w:sz w:val="24"/>
                <w:szCs w:val="24"/>
              </w:rPr>
              <w:t>Folcara</w:t>
            </w:r>
            <w:proofErr w:type="spellEnd"/>
            <w:r>
              <w:rPr>
                <w:sz w:val="24"/>
                <w:szCs w:val="24"/>
              </w:rPr>
              <w:t xml:space="preserve"> – Traversa </w:t>
            </w:r>
            <w:proofErr w:type="spellStart"/>
            <w:r>
              <w:rPr>
                <w:sz w:val="24"/>
                <w:szCs w:val="24"/>
              </w:rPr>
              <w:t>Folcara</w:t>
            </w:r>
            <w:proofErr w:type="spellEnd"/>
            <w:r>
              <w:rPr>
                <w:sz w:val="24"/>
                <w:szCs w:val="24"/>
              </w:rPr>
              <w:t xml:space="preserve"> – Via </w:t>
            </w:r>
            <w:proofErr w:type="spellStart"/>
            <w:r>
              <w:rPr>
                <w:sz w:val="24"/>
                <w:szCs w:val="24"/>
              </w:rPr>
              <w:t>Cretaccio</w:t>
            </w:r>
            <w:proofErr w:type="spellEnd"/>
            <w:r>
              <w:rPr>
                <w:sz w:val="24"/>
                <w:szCs w:val="24"/>
              </w:rPr>
              <w:t xml:space="preserve"> – Via Colle Romano – Via Mezzanotte – Via S. Montino – Via </w:t>
            </w:r>
            <w:proofErr w:type="spellStart"/>
            <w:r>
              <w:rPr>
                <w:sz w:val="24"/>
                <w:szCs w:val="24"/>
              </w:rPr>
              <w:t>Mandrine</w:t>
            </w:r>
            <w:proofErr w:type="spellEnd"/>
            <w:r>
              <w:rPr>
                <w:sz w:val="24"/>
                <w:szCs w:val="24"/>
              </w:rPr>
              <w:t xml:space="preserve"> – Via Maria Genova – Via </w:t>
            </w:r>
            <w:proofErr w:type="spellStart"/>
            <w:r>
              <w:rPr>
                <w:sz w:val="24"/>
                <w:szCs w:val="24"/>
              </w:rPr>
              <w:t>Panaccioni</w:t>
            </w:r>
            <w:proofErr w:type="spellEnd"/>
            <w:r>
              <w:rPr>
                <w:sz w:val="24"/>
                <w:szCs w:val="24"/>
              </w:rPr>
              <w:t xml:space="preserve"> – Via Giunture – strada </w:t>
            </w:r>
            <w:proofErr w:type="spellStart"/>
            <w:r>
              <w:rPr>
                <w:sz w:val="24"/>
                <w:szCs w:val="24"/>
              </w:rPr>
              <w:t>Pro.le</w:t>
            </w:r>
            <w:proofErr w:type="spellEnd"/>
            <w:r>
              <w:rPr>
                <w:sz w:val="24"/>
                <w:szCs w:val="24"/>
              </w:rPr>
              <w:t xml:space="preserve"> S. Apollinare – Via Guado del lupo – Via S. Brigida – Via Colletto – Via </w:t>
            </w:r>
            <w:proofErr w:type="spellStart"/>
            <w:r>
              <w:rPr>
                <w:sz w:val="24"/>
                <w:szCs w:val="24"/>
              </w:rPr>
              <w:t>Antridonati</w:t>
            </w:r>
            <w:proofErr w:type="spellEnd"/>
            <w:r>
              <w:rPr>
                <w:sz w:val="24"/>
                <w:szCs w:val="24"/>
              </w:rPr>
              <w:t xml:space="preserve"> – Via Cesa Martina – Via </w:t>
            </w:r>
            <w:proofErr w:type="spellStart"/>
            <w:r>
              <w:rPr>
                <w:sz w:val="24"/>
                <w:szCs w:val="24"/>
              </w:rPr>
              <w:t>Caccioli</w:t>
            </w:r>
            <w:proofErr w:type="spellEnd"/>
            <w:r>
              <w:rPr>
                <w:sz w:val="24"/>
                <w:szCs w:val="24"/>
              </w:rPr>
              <w:t xml:space="preserve"> – </w:t>
            </w:r>
            <w:proofErr w:type="spellStart"/>
            <w:r>
              <w:rPr>
                <w:sz w:val="24"/>
                <w:szCs w:val="24"/>
              </w:rPr>
              <w:t>Trav</w:t>
            </w:r>
            <w:proofErr w:type="spellEnd"/>
            <w:r>
              <w:rPr>
                <w:sz w:val="24"/>
                <w:szCs w:val="24"/>
              </w:rPr>
              <w:t xml:space="preserve">. Cesa Martina- Via Fontana Rosa – Via Appia (zona Pietà) – Via Valente – Colle s. Germano (ultima fermata incrocio con via </w:t>
            </w:r>
            <w:proofErr w:type="spellStart"/>
            <w:r>
              <w:rPr>
                <w:sz w:val="24"/>
                <w:szCs w:val="24"/>
              </w:rPr>
              <w:t>Antridonati</w:t>
            </w:r>
            <w:proofErr w:type="spellEnd"/>
            <w:r>
              <w:rPr>
                <w:sz w:val="24"/>
                <w:szCs w:val="24"/>
              </w:rPr>
              <w:t xml:space="preserve">). N. B. tutte le strade viciniore </w:t>
            </w:r>
            <w:proofErr w:type="gramStart"/>
            <w:r>
              <w:rPr>
                <w:sz w:val="24"/>
                <w:szCs w:val="24"/>
              </w:rPr>
              <w:t>a  quelle</w:t>
            </w:r>
            <w:proofErr w:type="gramEnd"/>
            <w:r>
              <w:rPr>
                <w:sz w:val="24"/>
                <w:szCs w:val="24"/>
              </w:rPr>
              <w:t xml:space="preserve"> già indicate potranno essere servite compatibilmente con il percorso già stabilito.</w:t>
            </w:r>
          </w:p>
        </w:tc>
        <w:tc>
          <w:tcPr>
            <w:tcW w:w="5230" w:type="dxa"/>
            <w:tcBorders>
              <w:top w:val="single" w:sz="4" w:space="0" w:color="000000"/>
              <w:left w:val="single" w:sz="4" w:space="0" w:color="000000"/>
              <w:bottom w:val="single" w:sz="4" w:space="0" w:color="000000"/>
              <w:right w:val="single" w:sz="4" w:space="0" w:color="000000"/>
            </w:tcBorders>
            <w:shd w:val="clear" w:color="auto" w:fill="auto"/>
          </w:tcPr>
          <w:p w14:paraId="379594FB" w14:textId="77777777" w:rsidR="001F2B1A" w:rsidRDefault="001F2B1A">
            <w:r>
              <w:rPr>
                <w:sz w:val="24"/>
                <w:szCs w:val="24"/>
              </w:rPr>
              <w:t xml:space="preserve">Plesso scolastico di Sant’Angelo in </w:t>
            </w:r>
            <w:proofErr w:type="spellStart"/>
            <w:proofErr w:type="gramStart"/>
            <w:r>
              <w:rPr>
                <w:sz w:val="24"/>
                <w:szCs w:val="24"/>
              </w:rPr>
              <w:t>Theodice</w:t>
            </w:r>
            <w:proofErr w:type="spellEnd"/>
            <w:r>
              <w:rPr>
                <w:sz w:val="24"/>
                <w:szCs w:val="24"/>
              </w:rPr>
              <w:t xml:space="preserve">  sito</w:t>
            </w:r>
            <w:proofErr w:type="gramEnd"/>
            <w:r>
              <w:rPr>
                <w:sz w:val="24"/>
                <w:szCs w:val="24"/>
              </w:rPr>
              <w:t xml:space="preserve"> in  Corso Trieste - 3° Istituto comprensivo</w:t>
            </w:r>
          </w:p>
        </w:tc>
      </w:tr>
      <w:tr w:rsidR="001F2B1A" w14:paraId="7EE39B0C" w14:textId="77777777">
        <w:tc>
          <w:tcPr>
            <w:tcW w:w="5813" w:type="dxa"/>
            <w:tcBorders>
              <w:top w:val="single" w:sz="4" w:space="0" w:color="000000"/>
              <w:left w:val="single" w:sz="4" w:space="0" w:color="000000"/>
              <w:bottom w:val="single" w:sz="4" w:space="0" w:color="000000"/>
            </w:tcBorders>
            <w:shd w:val="clear" w:color="auto" w:fill="auto"/>
          </w:tcPr>
          <w:p w14:paraId="76CDFD5A" w14:textId="77777777" w:rsidR="001F2B1A" w:rsidRDefault="001F2B1A">
            <w:pPr>
              <w:jc w:val="both"/>
            </w:pPr>
            <w:r>
              <w:rPr>
                <w:sz w:val="24"/>
                <w:szCs w:val="24"/>
              </w:rPr>
              <w:t xml:space="preserve">ZONA </w:t>
            </w:r>
            <w:proofErr w:type="spellStart"/>
            <w:proofErr w:type="gramStart"/>
            <w:r>
              <w:rPr>
                <w:sz w:val="24"/>
                <w:szCs w:val="24"/>
              </w:rPr>
              <w:t>INDUSTRIALE:Via</w:t>
            </w:r>
            <w:proofErr w:type="spellEnd"/>
            <w:proofErr w:type="gramEnd"/>
            <w:r>
              <w:rPr>
                <w:sz w:val="24"/>
                <w:szCs w:val="24"/>
              </w:rPr>
              <w:t xml:space="preserve"> S. Angelo (prima fermata incrocio con Via Ausonia) – Via </w:t>
            </w:r>
            <w:proofErr w:type="spellStart"/>
            <w:r>
              <w:rPr>
                <w:sz w:val="24"/>
                <w:szCs w:val="24"/>
              </w:rPr>
              <w:t>Folcara</w:t>
            </w:r>
            <w:proofErr w:type="spellEnd"/>
            <w:r>
              <w:rPr>
                <w:sz w:val="24"/>
                <w:szCs w:val="24"/>
              </w:rPr>
              <w:t xml:space="preserve"> – S. Nicola – Via Cerro – Via Cerro Antico – Via </w:t>
            </w:r>
            <w:proofErr w:type="spellStart"/>
            <w:r>
              <w:rPr>
                <w:sz w:val="24"/>
                <w:szCs w:val="24"/>
              </w:rPr>
              <w:t>Mandrone</w:t>
            </w:r>
            <w:proofErr w:type="spellEnd"/>
            <w:r>
              <w:rPr>
                <w:sz w:val="24"/>
                <w:szCs w:val="24"/>
              </w:rPr>
              <w:t xml:space="preserve"> – Via </w:t>
            </w:r>
            <w:proofErr w:type="spellStart"/>
            <w:r>
              <w:rPr>
                <w:sz w:val="24"/>
                <w:szCs w:val="24"/>
              </w:rPr>
              <w:t>Solfegna</w:t>
            </w:r>
            <w:proofErr w:type="spellEnd"/>
            <w:r>
              <w:rPr>
                <w:sz w:val="24"/>
                <w:szCs w:val="24"/>
              </w:rPr>
              <w:t xml:space="preserve"> Cantoni – Via Cerro Tartari – Via Fontana Livia – Via Ponte La Pietra – Via Casilina Nord – Via S. Scolastica – Via Campo di Porro – Via Casilina Nord (ultima fermata altezza hotel Forum). N. B. tutte le strade viciniore </w:t>
            </w:r>
            <w:proofErr w:type="gramStart"/>
            <w:r>
              <w:rPr>
                <w:sz w:val="24"/>
                <w:szCs w:val="24"/>
              </w:rPr>
              <w:t>a  quelle</w:t>
            </w:r>
            <w:proofErr w:type="gramEnd"/>
            <w:r>
              <w:rPr>
                <w:sz w:val="24"/>
                <w:szCs w:val="24"/>
              </w:rPr>
              <w:t xml:space="preserve"> già indicate potranno essere servite compatibilmente con il percorso già stabilito.</w:t>
            </w:r>
          </w:p>
        </w:tc>
        <w:tc>
          <w:tcPr>
            <w:tcW w:w="5230" w:type="dxa"/>
            <w:tcBorders>
              <w:top w:val="single" w:sz="4" w:space="0" w:color="000000"/>
              <w:left w:val="single" w:sz="4" w:space="0" w:color="000000"/>
              <w:bottom w:val="single" w:sz="4" w:space="0" w:color="000000"/>
              <w:right w:val="single" w:sz="4" w:space="0" w:color="000000"/>
            </w:tcBorders>
            <w:shd w:val="clear" w:color="auto" w:fill="auto"/>
          </w:tcPr>
          <w:p w14:paraId="577D599C" w14:textId="77777777" w:rsidR="001F2B1A" w:rsidRDefault="001F2B1A">
            <w:r>
              <w:rPr>
                <w:sz w:val="24"/>
                <w:szCs w:val="24"/>
              </w:rPr>
              <w:t xml:space="preserve">Plessi scolastici di Piazza Piave e Via </w:t>
            </w:r>
            <w:proofErr w:type="spellStart"/>
            <w:r>
              <w:rPr>
                <w:sz w:val="24"/>
                <w:szCs w:val="24"/>
              </w:rPr>
              <w:t>Montecifalco</w:t>
            </w:r>
            <w:proofErr w:type="spellEnd"/>
            <w:r>
              <w:rPr>
                <w:sz w:val="24"/>
                <w:szCs w:val="24"/>
              </w:rPr>
              <w:t xml:space="preserve"> – 3° Istituto comprensivo</w:t>
            </w:r>
          </w:p>
        </w:tc>
      </w:tr>
      <w:tr w:rsidR="001F2B1A" w14:paraId="019EA077" w14:textId="77777777">
        <w:tc>
          <w:tcPr>
            <w:tcW w:w="5813" w:type="dxa"/>
            <w:tcBorders>
              <w:top w:val="single" w:sz="4" w:space="0" w:color="000000"/>
              <w:left w:val="single" w:sz="4" w:space="0" w:color="000000"/>
              <w:bottom w:val="single" w:sz="4" w:space="0" w:color="000000"/>
            </w:tcBorders>
            <w:shd w:val="clear" w:color="auto" w:fill="auto"/>
          </w:tcPr>
          <w:p w14:paraId="7CC01258" w14:textId="77777777" w:rsidR="001F2B1A" w:rsidRDefault="001F2B1A">
            <w:pPr>
              <w:jc w:val="both"/>
            </w:pPr>
            <w:r>
              <w:rPr>
                <w:sz w:val="24"/>
                <w:szCs w:val="24"/>
              </w:rPr>
              <w:t xml:space="preserve">ZONA </w:t>
            </w:r>
            <w:proofErr w:type="gramStart"/>
            <w:r>
              <w:rPr>
                <w:sz w:val="24"/>
                <w:szCs w:val="24"/>
              </w:rPr>
              <w:t>CAIRA:  Largo</w:t>
            </w:r>
            <w:proofErr w:type="gramEnd"/>
            <w:r>
              <w:rPr>
                <w:sz w:val="24"/>
                <w:szCs w:val="24"/>
              </w:rPr>
              <w:t xml:space="preserve"> S. Domenico – Via Caira – Via Camarda – Via Luca Lancia – Via </w:t>
            </w:r>
            <w:proofErr w:type="spellStart"/>
            <w:r>
              <w:rPr>
                <w:sz w:val="24"/>
                <w:szCs w:val="24"/>
              </w:rPr>
              <w:t>Casarinelli</w:t>
            </w:r>
            <w:proofErr w:type="spellEnd"/>
            <w:r>
              <w:rPr>
                <w:sz w:val="24"/>
                <w:szCs w:val="24"/>
              </w:rPr>
              <w:t xml:space="preserve"> – Via Cortile – Via Terelle – Via Imperatore – Via Marino Fardelli – Via Colle Marino – Via Spineto – Via </w:t>
            </w:r>
            <w:proofErr w:type="spellStart"/>
            <w:r>
              <w:rPr>
                <w:sz w:val="24"/>
                <w:szCs w:val="24"/>
              </w:rPr>
              <w:t>Cavatelle</w:t>
            </w:r>
            <w:proofErr w:type="spellEnd"/>
            <w:r>
              <w:rPr>
                <w:sz w:val="24"/>
                <w:szCs w:val="24"/>
              </w:rPr>
              <w:t xml:space="preserve"> – Via De Pozzo – Via Case Nuove – Via Monacato. N. B. tutte le strade viciniore </w:t>
            </w:r>
            <w:proofErr w:type="gramStart"/>
            <w:r>
              <w:rPr>
                <w:sz w:val="24"/>
                <w:szCs w:val="24"/>
              </w:rPr>
              <w:t>a  quelle</w:t>
            </w:r>
            <w:proofErr w:type="gramEnd"/>
            <w:r>
              <w:rPr>
                <w:sz w:val="24"/>
                <w:szCs w:val="24"/>
              </w:rPr>
              <w:t xml:space="preserve"> già indicate potranno essere servite compatibilmente con il percorso già stabilito.</w:t>
            </w:r>
          </w:p>
        </w:tc>
        <w:tc>
          <w:tcPr>
            <w:tcW w:w="5230" w:type="dxa"/>
            <w:tcBorders>
              <w:top w:val="single" w:sz="4" w:space="0" w:color="000000"/>
              <w:left w:val="single" w:sz="4" w:space="0" w:color="000000"/>
              <w:bottom w:val="single" w:sz="4" w:space="0" w:color="000000"/>
              <w:right w:val="single" w:sz="4" w:space="0" w:color="000000"/>
            </w:tcBorders>
            <w:shd w:val="clear" w:color="auto" w:fill="auto"/>
          </w:tcPr>
          <w:p w14:paraId="6F8CA4E4" w14:textId="77777777" w:rsidR="001F2B1A" w:rsidRDefault="001F2B1A">
            <w:r>
              <w:rPr>
                <w:sz w:val="24"/>
                <w:szCs w:val="24"/>
              </w:rPr>
              <w:t>Plesso scolastico di Caira sito in Corso S. Basilio – 2° Istituto comprensivo</w:t>
            </w:r>
          </w:p>
        </w:tc>
      </w:tr>
      <w:tr w:rsidR="001F2B1A" w14:paraId="63C3D961" w14:textId="77777777">
        <w:tc>
          <w:tcPr>
            <w:tcW w:w="5813" w:type="dxa"/>
            <w:tcBorders>
              <w:top w:val="single" w:sz="4" w:space="0" w:color="000000"/>
              <w:left w:val="single" w:sz="4" w:space="0" w:color="000000"/>
              <w:bottom w:val="single" w:sz="4" w:space="0" w:color="000000"/>
            </w:tcBorders>
            <w:shd w:val="clear" w:color="auto" w:fill="auto"/>
          </w:tcPr>
          <w:p w14:paraId="3D7E9C6B" w14:textId="77777777" w:rsidR="001F2B1A" w:rsidRDefault="001F2B1A">
            <w:pPr>
              <w:jc w:val="both"/>
            </w:pPr>
            <w:r>
              <w:rPr>
                <w:sz w:val="24"/>
                <w:szCs w:val="24"/>
              </w:rPr>
              <w:t xml:space="preserve">ZONA SAN PASQUALE - SFERRACAVALLI: Via S. Pasquale (prima fermata altezza Ist. </w:t>
            </w:r>
            <w:proofErr w:type="spellStart"/>
            <w:r>
              <w:rPr>
                <w:sz w:val="24"/>
                <w:szCs w:val="24"/>
              </w:rPr>
              <w:t>Pro.le</w:t>
            </w:r>
            <w:proofErr w:type="spellEnd"/>
            <w:r>
              <w:rPr>
                <w:sz w:val="24"/>
                <w:szCs w:val="24"/>
              </w:rPr>
              <w:t xml:space="preserve"> Servizi Sociali) - Via Mercante – Via Capo d’acqua – Via Vaglie – Via Tufo – Via </w:t>
            </w:r>
            <w:proofErr w:type="spellStart"/>
            <w:r>
              <w:rPr>
                <w:sz w:val="24"/>
                <w:szCs w:val="24"/>
              </w:rPr>
              <w:t>Frasseto</w:t>
            </w:r>
            <w:proofErr w:type="spellEnd"/>
            <w:r>
              <w:rPr>
                <w:sz w:val="24"/>
                <w:szCs w:val="24"/>
              </w:rPr>
              <w:t xml:space="preserve"> – Via </w:t>
            </w:r>
            <w:proofErr w:type="spellStart"/>
            <w:r>
              <w:rPr>
                <w:sz w:val="24"/>
                <w:szCs w:val="24"/>
              </w:rPr>
              <w:t>Carponeto</w:t>
            </w:r>
            <w:proofErr w:type="spellEnd"/>
            <w:r>
              <w:rPr>
                <w:sz w:val="24"/>
                <w:szCs w:val="24"/>
              </w:rPr>
              <w:t xml:space="preserve"> – Via Falasca – Via S. Leonardo Filieri – Via Bonifica Falasca – Via Stradone Martire – Via Sferracavalli - Via Cimino – Via </w:t>
            </w:r>
            <w:proofErr w:type="spellStart"/>
            <w:r>
              <w:rPr>
                <w:sz w:val="24"/>
                <w:szCs w:val="24"/>
              </w:rPr>
              <w:t>Sferrcavalli</w:t>
            </w:r>
            <w:proofErr w:type="spellEnd"/>
            <w:r>
              <w:rPr>
                <w:sz w:val="24"/>
                <w:szCs w:val="24"/>
              </w:rPr>
              <w:t xml:space="preserve"> (ultima fermata altezza supermercato GECOOP). N. B. tutte le strade viciniore </w:t>
            </w:r>
            <w:proofErr w:type="gramStart"/>
            <w:r>
              <w:rPr>
                <w:sz w:val="24"/>
                <w:szCs w:val="24"/>
              </w:rPr>
              <w:t>a  quelle</w:t>
            </w:r>
            <w:proofErr w:type="gramEnd"/>
            <w:r>
              <w:rPr>
                <w:sz w:val="24"/>
                <w:szCs w:val="24"/>
              </w:rPr>
              <w:t xml:space="preserve"> già indicate potranno essere servite compatibilmente con il percorso già stabilito.</w:t>
            </w:r>
          </w:p>
        </w:tc>
        <w:tc>
          <w:tcPr>
            <w:tcW w:w="5230" w:type="dxa"/>
            <w:tcBorders>
              <w:top w:val="single" w:sz="4" w:space="0" w:color="000000"/>
              <w:left w:val="single" w:sz="4" w:space="0" w:color="000000"/>
              <w:bottom w:val="single" w:sz="4" w:space="0" w:color="000000"/>
              <w:right w:val="single" w:sz="4" w:space="0" w:color="000000"/>
            </w:tcBorders>
            <w:shd w:val="clear" w:color="auto" w:fill="auto"/>
          </w:tcPr>
          <w:p w14:paraId="3D438EA3" w14:textId="77777777" w:rsidR="001F2B1A" w:rsidRDefault="001F2B1A">
            <w:r>
              <w:rPr>
                <w:sz w:val="24"/>
                <w:szCs w:val="24"/>
              </w:rPr>
              <w:t xml:space="preserve">Plessi scolastici di: Via S. Libera, Via Donizetti, Via </w:t>
            </w:r>
            <w:proofErr w:type="spellStart"/>
            <w:proofErr w:type="gramStart"/>
            <w:r>
              <w:rPr>
                <w:sz w:val="24"/>
                <w:szCs w:val="24"/>
              </w:rPr>
              <w:t>Arigni</w:t>
            </w:r>
            <w:proofErr w:type="spellEnd"/>
            <w:r>
              <w:rPr>
                <w:sz w:val="24"/>
                <w:szCs w:val="24"/>
              </w:rPr>
              <w:t xml:space="preserve">  (</w:t>
            </w:r>
            <w:proofErr w:type="gramEnd"/>
            <w:r>
              <w:rPr>
                <w:sz w:val="24"/>
                <w:szCs w:val="24"/>
              </w:rPr>
              <w:t xml:space="preserve">3° Istituto comprensivo); Via </w:t>
            </w:r>
            <w:proofErr w:type="spellStart"/>
            <w:r>
              <w:rPr>
                <w:sz w:val="24"/>
                <w:szCs w:val="24"/>
              </w:rPr>
              <w:t>Herold</w:t>
            </w:r>
            <w:proofErr w:type="spellEnd"/>
            <w:r>
              <w:rPr>
                <w:sz w:val="24"/>
                <w:szCs w:val="24"/>
              </w:rPr>
              <w:t xml:space="preserve">, Via </w:t>
            </w:r>
            <w:proofErr w:type="spellStart"/>
            <w:r>
              <w:rPr>
                <w:sz w:val="24"/>
                <w:szCs w:val="24"/>
              </w:rPr>
              <w:t>Zamosch</w:t>
            </w:r>
            <w:proofErr w:type="spellEnd"/>
            <w:r>
              <w:rPr>
                <w:sz w:val="24"/>
                <w:szCs w:val="24"/>
              </w:rPr>
              <w:t>, (2° Istituto comprensivo); Via Pascoli, Via Arno (1° Istituto comprensivo)</w:t>
            </w:r>
          </w:p>
        </w:tc>
      </w:tr>
      <w:tr w:rsidR="001F2B1A" w14:paraId="06A222F1" w14:textId="77777777">
        <w:tc>
          <w:tcPr>
            <w:tcW w:w="5813" w:type="dxa"/>
            <w:tcBorders>
              <w:top w:val="single" w:sz="4" w:space="0" w:color="000000"/>
              <w:left w:val="single" w:sz="4" w:space="0" w:color="000000"/>
              <w:bottom w:val="single" w:sz="4" w:space="0" w:color="000000"/>
            </w:tcBorders>
            <w:shd w:val="clear" w:color="auto" w:fill="auto"/>
          </w:tcPr>
          <w:p w14:paraId="6B775A18" w14:textId="77777777" w:rsidR="001F2B1A" w:rsidRDefault="001F2B1A">
            <w:pPr>
              <w:jc w:val="both"/>
            </w:pPr>
            <w:r>
              <w:rPr>
                <w:sz w:val="24"/>
                <w:szCs w:val="24"/>
              </w:rPr>
              <w:lastRenderedPageBreak/>
              <w:t xml:space="preserve">ZONA SANT’ANTONINO: Via Sant’Antonino (altezza incrocio Via Cappella Morrone) – Via S. Michele – Via </w:t>
            </w:r>
            <w:proofErr w:type="spellStart"/>
            <w:r>
              <w:rPr>
                <w:sz w:val="24"/>
                <w:szCs w:val="24"/>
              </w:rPr>
              <w:t>Selvotta</w:t>
            </w:r>
            <w:proofErr w:type="spellEnd"/>
            <w:r>
              <w:rPr>
                <w:sz w:val="24"/>
                <w:szCs w:val="24"/>
              </w:rPr>
              <w:t xml:space="preserve"> – Via Vaglie - Via S. Bartolomeo - Via </w:t>
            </w:r>
            <w:proofErr w:type="spellStart"/>
            <w:r>
              <w:rPr>
                <w:sz w:val="24"/>
                <w:szCs w:val="24"/>
              </w:rPr>
              <w:t>Varlese</w:t>
            </w:r>
            <w:proofErr w:type="spellEnd"/>
            <w:r>
              <w:rPr>
                <w:sz w:val="24"/>
                <w:szCs w:val="24"/>
              </w:rPr>
              <w:t xml:space="preserve"> </w:t>
            </w:r>
            <w:proofErr w:type="gramStart"/>
            <w:r>
              <w:rPr>
                <w:sz w:val="24"/>
                <w:szCs w:val="24"/>
              </w:rPr>
              <w:t>–  Via</w:t>
            </w:r>
            <w:proofErr w:type="gramEnd"/>
            <w:r>
              <w:rPr>
                <w:sz w:val="24"/>
                <w:szCs w:val="24"/>
              </w:rPr>
              <w:t xml:space="preserve"> Pescarola– Via Marsella – Via S. Pasquale (ultima fermata incrocio con via Pescarola).  N. B. tutte le strade viciniore </w:t>
            </w:r>
            <w:proofErr w:type="gramStart"/>
            <w:r>
              <w:rPr>
                <w:sz w:val="24"/>
                <w:szCs w:val="24"/>
              </w:rPr>
              <w:t>a  quelle</w:t>
            </w:r>
            <w:proofErr w:type="gramEnd"/>
            <w:r>
              <w:rPr>
                <w:sz w:val="24"/>
                <w:szCs w:val="24"/>
              </w:rPr>
              <w:t xml:space="preserve"> già indicate potranno essere servite compatibilmente con il percorso già stabilito.</w:t>
            </w:r>
          </w:p>
        </w:tc>
        <w:tc>
          <w:tcPr>
            <w:tcW w:w="5230" w:type="dxa"/>
            <w:tcBorders>
              <w:top w:val="single" w:sz="4" w:space="0" w:color="000000"/>
              <w:left w:val="single" w:sz="4" w:space="0" w:color="000000"/>
              <w:bottom w:val="single" w:sz="4" w:space="0" w:color="000000"/>
              <w:right w:val="single" w:sz="4" w:space="0" w:color="000000"/>
            </w:tcBorders>
            <w:shd w:val="clear" w:color="auto" w:fill="auto"/>
          </w:tcPr>
          <w:p w14:paraId="5CC82E39" w14:textId="77777777" w:rsidR="001F2B1A" w:rsidRDefault="001F2B1A">
            <w:r>
              <w:rPr>
                <w:sz w:val="24"/>
                <w:szCs w:val="24"/>
              </w:rPr>
              <w:t xml:space="preserve">Plessi scolastici di: Via S. Libera, Via Donizetti, Via </w:t>
            </w:r>
            <w:proofErr w:type="spellStart"/>
            <w:r>
              <w:rPr>
                <w:sz w:val="24"/>
                <w:szCs w:val="24"/>
              </w:rPr>
              <w:t>Arigni</w:t>
            </w:r>
            <w:proofErr w:type="spellEnd"/>
            <w:r>
              <w:rPr>
                <w:sz w:val="24"/>
                <w:szCs w:val="24"/>
              </w:rPr>
              <w:t xml:space="preserve"> (3° Istituto comprensivo); Via </w:t>
            </w:r>
            <w:proofErr w:type="spellStart"/>
            <w:r>
              <w:rPr>
                <w:sz w:val="24"/>
                <w:szCs w:val="24"/>
              </w:rPr>
              <w:t>Herold</w:t>
            </w:r>
            <w:proofErr w:type="spellEnd"/>
            <w:r>
              <w:rPr>
                <w:sz w:val="24"/>
                <w:szCs w:val="24"/>
              </w:rPr>
              <w:t xml:space="preserve">, Via </w:t>
            </w:r>
            <w:proofErr w:type="spellStart"/>
            <w:r>
              <w:rPr>
                <w:sz w:val="24"/>
                <w:szCs w:val="24"/>
              </w:rPr>
              <w:t>Zamosch</w:t>
            </w:r>
            <w:proofErr w:type="spellEnd"/>
            <w:r>
              <w:rPr>
                <w:sz w:val="24"/>
                <w:szCs w:val="24"/>
              </w:rPr>
              <w:t>, (2° Istituto comprensivo); Via Pascoli, Via Arno (1° Istituto comprensivo)</w:t>
            </w:r>
          </w:p>
        </w:tc>
      </w:tr>
      <w:tr w:rsidR="001F2B1A" w14:paraId="7EDC370A" w14:textId="77777777">
        <w:tc>
          <w:tcPr>
            <w:tcW w:w="5813" w:type="dxa"/>
            <w:tcBorders>
              <w:top w:val="single" w:sz="4" w:space="0" w:color="000000"/>
              <w:left w:val="single" w:sz="4" w:space="0" w:color="000000"/>
              <w:bottom w:val="single" w:sz="4" w:space="0" w:color="000000"/>
            </w:tcBorders>
            <w:shd w:val="clear" w:color="auto" w:fill="auto"/>
          </w:tcPr>
          <w:p w14:paraId="1523300D" w14:textId="77777777" w:rsidR="001F2B1A" w:rsidRDefault="001F2B1A">
            <w:r>
              <w:rPr>
                <w:sz w:val="24"/>
                <w:szCs w:val="24"/>
              </w:rPr>
              <w:t xml:space="preserve">ZONA S. BARTOLOMEO - POLLEDRERA: Via Casilina Sud </w:t>
            </w:r>
            <w:proofErr w:type="gramStart"/>
            <w:r>
              <w:rPr>
                <w:sz w:val="24"/>
                <w:szCs w:val="24"/>
              </w:rPr>
              <w:t>( prima</w:t>
            </w:r>
            <w:proofErr w:type="gramEnd"/>
            <w:r>
              <w:rPr>
                <w:sz w:val="24"/>
                <w:szCs w:val="24"/>
              </w:rPr>
              <w:t xml:space="preserve"> fermata altezza centro commerciale Gli Archi) – Via </w:t>
            </w:r>
            <w:proofErr w:type="spellStart"/>
            <w:r>
              <w:rPr>
                <w:sz w:val="24"/>
                <w:szCs w:val="24"/>
              </w:rPr>
              <w:t>Polledrera</w:t>
            </w:r>
            <w:proofErr w:type="spellEnd"/>
            <w:r>
              <w:rPr>
                <w:sz w:val="24"/>
                <w:szCs w:val="24"/>
              </w:rPr>
              <w:t xml:space="preserve"> – Via Cappella Morrone – Piazza Vigili del Fuoco – Via </w:t>
            </w:r>
            <w:proofErr w:type="spellStart"/>
            <w:r>
              <w:rPr>
                <w:sz w:val="24"/>
                <w:szCs w:val="24"/>
              </w:rPr>
              <w:t>Enaudi</w:t>
            </w:r>
            <w:proofErr w:type="spellEnd"/>
            <w:r>
              <w:rPr>
                <w:sz w:val="24"/>
                <w:szCs w:val="24"/>
              </w:rPr>
              <w:t xml:space="preserve"> – Le Residenze  - Via Iannacone – Via S. Bartolomeo (ultima fermata altezza ingresso centro commerciale Gli Archi)</w:t>
            </w:r>
          </w:p>
        </w:tc>
        <w:tc>
          <w:tcPr>
            <w:tcW w:w="5230" w:type="dxa"/>
            <w:tcBorders>
              <w:top w:val="single" w:sz="4" w:space="0" w:color="000000"/>
              <w:left w:val="single" w:sz="4" w:space="0" w:color="000000"/>
              <w:bottom w:val="single" w:sz="4" w:space="0" w:color="000000"/>
              <w:right w:val="single" w:sz="4" w:space="0" w:color="000000"/>
            </w:tcBorders>
            <w:shd w:val="clear" w:color="auto" w:fill="auto"/>
          </w:tcPr>
          <w:p w14:paraId="01F7148E" w14:textId="77777777" w:rsidR="001F2B1A" w:rsidRDefault="001F2B1A">
            <w:r>
              <w:rPr>
                <w:sz w:val="24"/>
                <w:szCs w:val="24"/>
              </w:rPr>
              <w:t xml:space="preserve">Plessi scolastici di: Via S. Libera, Via </w:t>
            </w:r>
            <w:proofErr w:type="gramStart"/>
            <w:r>
              <w:rPr>
                <w:sz w:val="24"/>
                <w:szCs w:val="24"/>
              </w:rPr>
              <w:t>Donizetti,  Via</w:t>
            </w:r>
            <w:proofErr w:type="gramEnd"/>
            <w:r>
              <w:rPr>
                <w:sz w:val="24"/>
                <w:szCs w:val="24"/>
              </w:rPr>
              <w:t xml:space="preserve"> </w:t>
            </w:r>
            <w:proofErr w:type="spellStart"/>
            <w:r>
              <w:rPr>
                <w:sz w:val="24"/>
                <w:szCs w:val="24"/>
              </w:rPr>
              <w:t>Arigni</w:t>
            </w:r>
            <w:proofErr w:type="spellEnd"/>
            <w:r>
              <w:rPr>
                <w:sz w:val="24"/>
                <w:szCs w:val="24"/>
              </w:rPr>
              <w:t xml:space="preserve"> (3° Istituto comprensivo); Via </w:t>
            </w:r>
            <w:proofErr w:type="spellStart"/>
            <w:r>
              <w:rPr>
                <w:sz w:val="24"/>
                <w:szCs w:val="24"/>
              </w:rPr>
              <w:t>Herold</w:t>
            </w:r>
            <w:proofErr w:type="spellEnd"/>
            <w:r>
              <w:rPr>
                <w:sz w:val="24"/>
                <w:szCs w:val="24"/>
              </w:rPr>
              <w:t xml:space="preserve">, Via </w:t>
            </w:r>
            <w:proofErr w:type="spellStart"/>
            <w:r>
              <w:rPr>
                <w:sz w:val="24"/>
                <w:szCs w:val="24"/>
              </w:rPr>
              <w:t>Zamosch</w:t>
            </w:r>
            <w:proofErr w:type="spellEnd"/>
            <w:r>
              <w:rPr>
                <w:sz w:val="24"/>
                <w:szCs w:val="24"/>
              </w:rPr>
              <w:t>, (2° Istituto comprensivo); Via Pascoli, Via Arno (1° Istituto comprensivo)</w:t>
            </w:r>
          </w:p>
        </w:tc>
      </w:tr>
    </w:tbl>
    <w:p w14:paraId="61388853" w14:textId="77777777" w:rsidR="001F2B1A" w:rsidRDefault="001F2B1A"/>
    <w:p w14:paraId="50D2B523" w14:textId="77777777" w:rsidR="001F2B1A" w:rsidRDefault="001F2B1A">
      <w:pPr>
        <w:tabs>
          <w:tab w:val="left" w:pos="3261"/>
        </w:tabs>
        <w:jc w:val="center"/>
        <w:rPr>
          <w:b/>
          <w:sz w:val="18"/>
          <w:szCs w:val="18"/>
        </w:rPr>
      </w:pPr>
    </w:p>
    <w:p w14:paraId="3E7BE984" w14:textId="77777777" w:rsidR="001F2B1A" w:rsidRDefault="001F2B1A">
      <w:pPr>
        <w:tabs>
          <w:tab w:val="left" w:pos="3261"/>
        </w:tabs>
        <w:jc w:val="both"/>
      </w:pPr>
      <w:r>
        <w:rPr>
          <w:b/>
          <w:sz w:val="18"/>
          <w:szCs w:val="18"/>
        </w:rPr>
        <w:t>=======================================================================================================</w:t>
      </w:r>
    </w:p>
    <w:p w14:paraId="32BA32B6" w14:textId="77777777" w:rsidR="001F2B1A" w:rsidRDefault="001F2B1A">
      <w:pPr>
        <w:tabs>
          <w:tab w:val="left" w:pos="3261"/>
        </w:tabs>
        <w:jc w:val="center"/>
      </w:pPr>
      <w:r>
        <w:rPr>
          <w:b/>
          <w:sz w:val="24"/>
          <w:szCs w:val="24"/>
        </w:rPr>
        <w:t xml:space="preserve">PARTE </w:t>
      </w:r>
      <w:proofErr w:type="gramStart"/>
      <w:r>
        <w:rPr>
          <w:b/>
          <w:sz w:val="24"/>
          <w:szCs w:val="24"/>
        </w:rPr>
        <w:t>RISERVATA  ALL’UFFICIO</w:t>
      </w:r>
      <w:proofErr w:type="gramEnd"/>
    </w:p>
    <w:p w14:paraId="2C384E14" w14:textId="77777777" w:rsidR="001F2B1A" w:rsidRDefault="001F2B1A">
      <w:pPr>
        <w:tabs>
          <w:tab w:val="left" w:pos="3261"/>
        </w:tabs>
        <w:jc w:val="both"/>
        <w:rPr>
          <w:b/>
          <w:sz w:val="24"/>
          <w:szCs w:val="24"/>
          <w:u w:val="single"/>
        </w:rPr>
      </w:pPr>
    </w:p>
    <w:p w14:paraId="07182691" w14:textId="77777777" w:rsidR="001F2B1A" w:rsidRDefault="001F2B1A">
      <w:pPr>
        <w:tabs>
          <w:tab w:val="left" w:pos="3261"/>
        </w:tabs>
        <w:jc w:val="both"/>
      </w:pPr>
      <w:r>
        <w:rPr>
          <w:b/>
          <w:sz w:val="24"/>
          <w:szCs w:val="24"/>
        </w:rPr>
        <w:t xml:space="preserve">ASSEGNATO IL N.  __________ DI PRATICA                                                           </w:t>
      </w:r>
    </w:p>
    <w:p w14:paraId="448C3F39" w14:textId="77777777" w:rsidR="001F2B1A" w:rsidRDefault="001F2B1A">
      <w:pPr>
        <w:tabs>
          <w:tab w:val="left" w:pos="3261"/>
        </w:tabs>
        <w:jc w:val="both"/>
        <w:rPr>
          <w:b/>
          <w:sz w:val="24"/>
          <w:szCs w:val="24"/>
        </w:rPr>
      </w:pPr>
    </w:p>
    <w:p w14:paraId="53625089" w14:textId="77777777" w:rsidR="001F2B1A" w:rsidRDefault="001F2B1A">
      <w:pPr>
        <w:tabs>
          <w:tab w:val="left" w:pos="3261"/>
        </w:tabs>
        <w:jc w:val="both"/>
      </w:pPr>
      <w:r>
        <w:rPr>
          <w:b/>
          <w:sz w:val="24"/>
          <w:szCs w:val="24"/>
        </w:rPr>
        <w:t xml:space="preserve">FASCIA DI REDDITO </w:t>
      </w:r>
      <w:proofErr w:type="gramStart"/>
      <w:r>
        <w:rPr>
          <w:b/>
          <w:sz w:val="24"/>
          <w:szCs w:val="24"/>
        </w:rPr>
        <w:t>ISEE  _</w:t>
      </w:r>
      <w:proofErr w:type="gramEnd"/>
      <w:r>
        <w:rPr>
          <w:b/>
          <w:sz w:val="24"/>
          <w:szCs w:val="24"/>
        </w:rPr>
        <w:t>____________</w:t>
      </w:r>
    </w:p>
    <w:p w14:paraId="7DB88802" w14:textId="77777777" w:rsidR="001F2B1A" w:rsidRDefault="001F2B1A">
      <w:pPr>
        <w:rPr>
          <w:b/>
          <w:sz w:val="24"/>
          <w:szCs w:val="24"/>
        </w:rPr>
      </w:pPr>
    </w:p>
    <w:p w14:paraId="2B46B8AD" w14:textId="77777777" w:rsidR="001F2B1A" w:rsidRDefault="001F2B1A">
      <w:r>
        <w:rPr>
          <w:b/>
          <w:sz w:val="24"/>
          <w:szCs w:val="24"/>
        </w:rPr>
        <w:t xml:space="preserve">COSTO ABBONAMENTO PER IL 1° FIGLIO € _____________          </w:t>
      </w:r>
    </w:p>
    <w:p w14:paraId="532799BE" w14:textId="77777777" w:rsidR="001F2B1A" w:rsidRDefault="001F2B1A">
      <w:pPr>
        <w:rPr>
          <w:b/>
          <w:sz w:val="24"/>
          <w:szCs w:val="24"/>
        </w:rPr>
      </w:pPr>
    </w:p>
    <w:p w14:paraId="3141E025" w14:textId="77777777" w:rsidR="001F2B1A" w:rsidRDefault="001F2B1A">
      <w:r>
        <w:rPr>
          <w:b/>
          <w:sz w:val="24"/>
          <w:szCs w:val="24"/>
        </w:rPr>
        <w:t>COSTO ABBONAMENTO PER IL 2° FIGLIO € _____________</w:t>
      </w:r>
    </w:p>
    <w:p w14:paraId="4740C847" w14:textId="77777777" w:rsidR="001F2B1A" w:rsidRDefault="001F2B1A">
      <w:pPr>
        <w:rPr>
          <w:b/>
          <w:sz w:val="24"/>
          <w:szCs w:val="24"/>
        </w:rPr>
      </w:pPr>
    </w:p>
    <w:p w14:paraId="1B5027A8" w14:textId="77777777" w:rsidR="001F2B1A" w:rsidRDefault="001F2B1A">
      <w:r>
        <w:rPr>
          <w:b/>
          <w:sz w:val="24"/>
          <w:szCs w:val="24"/>
        </w:rPr>
        <w:t>COSTO ABBONAMENTO PER IL 3° FIGLIO € _____________</w:t>
      </w:r>
    </w:p>
    <w:p w14:paraId="6D0E2607" w14:textId="77777777" w:rsidR="001F2B1A" w:rsidRDefault="001F2B1A">
      <w:pPr>
        <w:rPr>
          <w:b/>
          <w:sz w:val="24"/>
          <w:szCs w:val="24"/>
        </w:rPr>
      </w:pPr>
    </w:p>
    <w:p w14:paraId="52D5DE1E" w14:textId="77777777" w:rsidR="001F2B1A" w:rsidRDefault="001F2B1A">
      <w:r>
        <w:rPr>
          <w:sz w:val="24"/>
          <w:szCs w:val="24"/>
        </w:rPr>
        <w:t xml:space="preserve">Cassino, lì ________________                        </w:t>
      </w:r>
    </w:p>
    <w:p w14:paraId="71B6FD3C" w14:textId="77777777" w:rsidR="001F2B1A" w:rsidRDefault="001F2B1A">
      <w:r>
        <w:rPr>
          <w:sz w:val="24"/>
          <w:szCs w:val="24"/>
        </w:rPr>
        <w:t xml:space="preserve">                                                </w:t>
      </w:r>
    </w:p>
    <w:p w14:paraId="141DECEC" w14:textId="77777777" w:rsidR="001F2B1A" w:rsidRDefault="001F2B1A">
      <w:r>
        <w:rPr>
          <w:sz w:val="24"/>
          <w:szCs w:val="24"/>
        </w:rPr>
        <w:t xml:space="preserve">                                                          Firma dell’addetto al servizio ___________________________</w:t>
      </w:r>
    </w:p>
    <w:sectPr w:rsidR="001F2B1A" w:rsidSect="002F37EF">
      <w:footerReference w:type="default" r:id="rId8"/>
      <w:footerReference w:type="first" r:id="rId9"/>
      <w:pgSz w:w="11906" w:h="16838"/>
      <w:pgMar w:top="426" w:right="424" w:bottom="426" w:left="851" w:header="720" w:footer="2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AFB20" w14:textId="77777777" w:rsidR="00F86789" w:rsidRDefault="00F86789">
      <w:r>
        <w:separator/>
      </w:r>
    </w:p>
  </w:endnote>
  <w:endnote w:type="continuationSeparator" w:id="0">
    <w:p w14:paraId="41FAAE32" w14:textId="77777777" w:rsidR="00F86789" w:rsidRDefault="00F86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4B899" w14:textId="77777777" w:rsidR="001F2B1A" w:rsidRDefault="00F86789">
    <w:pPr>
      <w:pStyle w:val="Pidipagina"/>
      <w:ind w:right="360"/>
    </w:pPr>
    <w:r>
      <w:pict w14:anchorId="17A81F75">
        <v:shapetype id="_x0000_t202" coordsize="21600,21600" o:spt="202" path="m,l,21600r21600,l21600,xe">
          <v:stroke joinstyle="miter"/>
          <v:path gradientshapeok="t" o:connecttype="rect"/>
        </v:shapetype>
        <v:shape id="_x0000_s2049" type="#_x0000_t202" style="position:absolute;margin-left:427.1pt;margin-top:-2.35pt;width:52.4pt;height:11.4pt;z-index:1;mso-wrap-distance-left:0;mso-wrap-distance-right:0;mso-position-horizontal-relative:page" stroked="f">
          <v:fill color2="black"/>
          <v:textbox inset=".1pt,.1pt,.1pt,.1pt">
            <w:txbxContent>
              <w:p w14:paraId="27CB8FD7" w14:textId="77777777" w:rsidR="001F2B1A" w:rsidRDefault="001F2B1A">
                <w:pPr>
                  <w:pStyle w:val="Pidipagina"/>
                </w:pPr>
              </w:p>
            </w:txbxContent>
          </v:textbox>
          <w10:wrap type="square" side="largest" anchorx="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06AD1" w14:textId="77777777" w:rsidR="001F2B1A" w:rsidRDefault="001F2B1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83C3B" w14:textId="77777777" w:rsidR="00F86789" w:rsidRDefault="00F86789">
      <w:r>
        <w:separator/>
      </w:r>
    </w:p>
  </w:footnote>
  <w:footnote w:type="continuationSeparator" w:id="0">
    <w:p w14:paraId="07A979EA" w14:textId="77777777" w:rsidR="00F86789" w:rsidRDefault="00F86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900" w:hanging="360"/>
      </w:pPr>
      <w:rPr>
        <w:rFonts w:ascii="Symbol" w:hAnsi="Symbol" w:cs="Symbol" w:hint="default"/>
        <w:b/>
        <w:sz w:val="18"/>
        <w:szCs w:val="18"/>
        <w:lang w:eastAsia="it-IT"/>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810" w:hanging="360"/>
      </w:pPr>
      <w:rPr>
        <w:sz w:val="18"/>
        <w:szCs w:val="18"/>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35613"/>
    <w:rsid w:val="0001790D"/>
    <w:rsid w:val="000C6158"/>
    <w:rsid w:val="00171C5C"/>
    <w:rsid w:val="001751DC"/>
    <w:rsid w:val="001F2B1A"/>
    <w:rsid w:val="002F37EF"/>
    <w:rsid w:val="002F5BF1"/>
    <w:rsid w:val="004A296F"/>
    <w:rsid w:val="004B3DA1"/>
    <w:rsid w:val="00594EEF"/>
    <w:rsid w:val="00744534"/>
    <w:rsid w:val="008A1B45"/>
    <w:rsid w:val="008E7FB3"/>
    <w:rsid w:val="008F62EC"/>
    <w:rsid w:val="00935613"/>
    <w:rsid w:val="00A45C87"/>
    <w:rsid w:val="00AD7DB8"/>
    <w:rsid w:val="00C2297E"/>
    <w:rsid w:val="00C47971"/>
    <w:rsid w:val="00F362C8"/>
    <w:rsid w:val="00F867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35CB40A4"/>
  <w15:docId w15:val="{CB4D652B-03FC-447D-BBA2-BAE69129C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F37EF"/>
    <w:pPr>
      <w:suppressAutoHyphens/>
    </w:pPr>
    <w:rPr>
      <w:lang w:eastAsia="zh-CN"/>
    </w:rPr>
  </w:style>
  <w:style w:type="paragraph" w:styleId="Titolo1">
    <w:name w:val="heading 1"/>
    <w:basedOn w:val="Normale"/>
    <w:next w:val="Normale"/>
    <w:qFormat/>
    <w:rsid w:val="002F37EF"/>
    <w:pPr>
      <w:keepNext/>
      <w:tabs>
        <w:tab w:val="num" w:pos="0"/>
      </w:tabs>
      <w:ind w:left="432" w:hanging="432"/>
      <w:outlineLvl w:val="0"/>
    </w:pPr>
    <w:rPr>
      <w:b/>
    </w:rPr>
  </w:style>
  <w:style w:type="paragraph" w:styleId="Titolo2">
    <w:name w:val="heading 2"/>
    <w:basedOn w:val="Normale"/>
    <w:next w:val="Normale"/>
    <w:qFormat/>
    <w:rsid w:val="002F37EF"/>
    <w:pPr>
      <w:keepNext/>
      <w:tabs>
        <w:tab w:val="num" w:pos="0"/>
      </w:tabs>
      <w:ind w:left="576" w:hanging="576"/>
      <w:outlineLvl w:val="1"/>
    </w:pPr>
    <w:rPr>
      <w:sz w:val="28"/>
    </w:rPr>
  </w:style>
  <w:style w:type="paragraph" w:styleId="Titolo3">
    <w:name w:val="heading 3"/>
    <w:basedOn w:val="Normale"/>
    <w:next w:val="Normale"/>
    <w:qFormat/>
    <w:rsid w:val="002F37EF"/>
    <w:pPr>
      <w:keepNext/>
      <w:tabs>
        <w:tab w:val="num" w:pos="0"/>
      </w:tabs>
      <w:ind w:left="720" w:hanging="720"/>
      <w:jc w:val="center"/>
      <w:outlineLvl w:val="2"/>
    </w:pPr>
    <w:rPr>
      <w:b/>
      <w:sz w:val="28"/>
    </w:rPr>
  </w:style>
  <w:style w:type="paragraph" w:styleId="Titolo4">
    <w:name w:val="heading 4"/>
    <w:basedOn w:val="Normale"/>
    <w:next w:val="Normale"/>
    <w:qFormat/>
    <w:rsid w:val="002F37EF"/>
    <w:pPr>
      <w:keepNext/>
      <w:tabs>
        <w:tab w:val="num" w:pos="0"/>
      </w:tabs>
      <w:ind w:left="864" w:hanging="864"/>
      <w:jc w:val="center"/>
      <w:outlineLvl w:val="3"/>
    </w:pPr>
    <w:rPr>
      <w:b/>
    </w:rPr>
  </w:style>
  <w:style w:type="paragraph" w:styleId="Titolo7">
    <w:name w:val="heading 7"/>
    <w:basedOn w:val="Normale"/>
    <w:next w:val="Normale"/>
    <w:qFormat/>
    <w:rsid w:val="002F37EF"/>
    <w:pPr>
      <w:tabs>
        <w:tab w:val="num" w:pos="0"/>
      </w:tabs>
      <w:spacing w:before="240" w:after="60"/>
      <w:ind w:left="1296" w:hanging="1296"/>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2F37EF"/>
  </w:style>
  <w:style w:type="character" w:customStyle="1" w:styleId="WW8Num1z1">
    <w:name w:val="WW8Num1z1"/>
    <w:rsid w:val="002F37EF"/>
  </w:style>
  <w:style w:type="character" w:customStyle="1" w:styleId="WW8Num1z2">
    <w:name w:val="WW8Num1z2"/>
    <w:rsid w:val="002F37EF"/>
  </w:style>
  <w:style w:type="character" w:customStyle="1" w:styleId="WW8Num1z3">
    <w:name w:val="WW8Num1z3"/>
    <w:rsid w:val="002F37EF"/>
  </w:style>
  <w:style w:type="character" w:customStyle="1" w:styleId="WW8Num1z4">
    <w:name w:val="WW8Num1z4"/>
    <w:rsid w:val="002F37EF"/>
  </w:style>
  <w:style w:type="character" w:customStyle="1" w:styleId="WW8Num1z5">
    <w:name w:val="WW8Num1z5"/>
    <w:rsid w:val="002F37EF"/>
  </w:style>
  <w:style w:type="character" w:customStyle="1" w:styleId="WW8Num1z6">
    <w:name w:val="WW8Num1z6"/>
    <w:rsid w:val="002F37EF"/>
  </w:style>
  <w:style w:type="character" w:customStyle="1" w:styleId="WW8Num1z7">
    <w:name w:val="WW8Num1z7"/>
    <w:rsid w:val="002F37EF"/>
  </w:style>
  <w:style w:type="character" w:customStyle="1" w:styleId="WW8Num1z8">
    <w:name w:val="WW8Num1z8"/>
    <w:rsid w:val="002F37EF"/>
  </w:style>
  <w:style w:type="character" w:customStyle="1" w:styleId="WW8Num2z0">
    <w:name w:val="WW8Num2z0"/>
    <w:rsid w:val="002F37EF"/>
    <w:rPr>
      <w:rFonts w:ascii="Symbol" w:hAnsi="Symbol" w:cs="Symbol" w:hint="default"/>
      <w:b/>
      <w:sz w:val="18"/>
      <w:szCs w:val="18"/>
      <w:lang w:eastAsia="it-IT"/>
    </w:rPr>
  </w:style>
  <w:style w:type="character" w:customStyle="1" w:styleId="WW8Num3z0">
    <w:name w:val="WW8Num3z0"/>
    <w:rsid w:val="002F37EF"/>
    <w:rPr>
      <w:rFonts w:ascii="Symbol" w:hAnsi="Symbol" w:cs="Symbol" w:hint="default"/>
    </w:rPr>
  </w:style>
  <w:style w:type="character" w:customStyle="1" w:styleId="WW8Num4z0">
    <w:name w:val="WW8Num4z0"/>
    <w:rsid w:val="002F37EF"/>
    <w:rPr>
      <w:sz w:val="18"/>
      <w:szCs w:val="18"/>
    </w:rPr>
  </w:style>
  <w:style w:type="character" w:customStyle="1" w:styleId="WW8Num4z1">
    <w:name w:val="WW8Num4z1"/>
    <w:rsid w:val="002F37EF"/>
    <w:rPr>
      <w:rFonts w:ascii="Courier New" w:hAnsi="Courier New" w:cs="Courier New" w:hint="default"/>
    </w:rPr>
  </w:style>
  <w:style w:type="character" w:customStyle="1" w:styleId="WW8Num4z2">
    <w:name w:val="WW8Num4z2"/>
    <w:rsid w:val="002F37EF"/>
    <w:rPr>
      <w:rFonts w:ascii="Wingdings" w:hAnsi="Wingdings" w:cs="Wingdings" w:hint="default"/>
    </w:rPr>
  </w:style>
  <w:style w:type="character" w:customStyle="1" w:styleId="WW8Num5z0">
    <w:name w:val="WW8Num5z0"/>
    <w:rsid w:val="002F37EF"/>
  </w:style>
  <w:style w:type="character" w:customStyle="1" w:styleId="WW8Num5z1">
    <w:name w:val="WW8Num5z1"/>
    <w:rsid w:val="002F37EF"/>
  </w:style>
  <w:style w:type="character" w:customStyle="1" w:styleId="WW8Num5z2">
    <w:name w:val="WW8Num5z2"/>
    <w:rsid w:val="002F37EF"/>
  </w:style>
  <w:style w:type="character" w:customStyle="1" w:styleId="WW8Num5z3">
    <w:name w:val="WW8Num5z3"/>
    <w:rsid w:val="002F37EF"/>
  </w:style>
  <w:style w:type="character" w:customStyle="1" w:styleId="WW8Num5z4">
    <w:name w:val="WW8Num5z4"/>
    <w:rsid w:val="002F37EF"/>
  </w:style>
  <w:style w:type="character" w:customStyle="1" w:styleId="WW8Num5z5">
    <w:name w:val="WW8Num5z5"/>
    <w:rsid w:val="002F37EF"/>
  </w:style>
  <w:style w:type="character" w:customStyle="1" w:styleId="WW8Num5z6">
    <w:name w:val="WW8Num5z6"/>
    <w:rsid w:val="002F37EF"/>
  </w:style>
  <w:style w:type="character" w:customStyle="1" w:styleId="WW8Num5z7">
    <w:name w:val="WW8Num5z7"/>
    <w:rsid w:val="002F37EF"/>
  </w:style>
  <w:style w:type="character" w:customStyle="1" w:styleId="WW8Num5z8">
    <w:name w:val="WW8Num5z8"/>
    <w:rsid w:val="002F37EF"/>
  </w:style>
  <w:style w:type="character" w:customStyle="1" w:styleId="WW8Num6z0">
    <w:name w:val="WW8Num6z0"/>
    <w:rsid w:val="002F37EF"/>
  </w:style>
  <w:style w:type="character" w:customStyle="1" w:styleId="WW8Num6z1">
    <w:name w:val="WW8Num6z1"/>
    <w:rsid w:val="002F37EF"/>
  </w:style>
  <w:style w:type="character" w:customStyle="1" w:styleId="WW8Num6z2">
    <w:name w:val="WW8Num6z2"/>
    <w:rsid w:val="002F37EF"/>
  </w:style>
  <w:style w:type="character" w:customStyle="1" w:styleId="WW8Num6z3">
    <w:name w:val="WW8Num6z3"/>
    <w:rsid w:val="002F37EF"/>
  </w:style>
  <w:style w:type="character" w:customStyle="1" w:styleId="WW8Num6z4">
    <w:name w:val="WW8Num6z4"/>
    <w:rsid w:val="002F37EF"/>
  </w:style>
  <w:style w:type="character" w:customStyle="1" w:styleId="WW8Num6z5">
    <w:name w:val="WW8Num6z5"/>
    <w:rsid w:val="002F37EF"/>
  </w:style>
  <w:style w:type="character" w:customStyle="1" w:styleId="WW8Num6z6">
    <w:name w:val="WW8Num6z6"/>
    <w:rsid w:val="002F37EF"/>
  </w:style>
  <w:style w:type="character" w:customStyle="1" w:styleId="WW8Num6z7">
    <w:name w:val="WW8Num6z7"/>
    <w:rsid w:val="002F37EF"/>
  </w:style>
  <w:style w:type="character" w:customStyle="1" w:styleId="WW8Num6z8">
    <w:name w:val="WW8Num6z8"/>
    <w:rsid w:val="002F37EF"/>
  </w:style>
  <w:style w:type="character" w:customStyle="1" w:styleId="WW8Num7z0">
    <w:name w:val="WW8Num7z0"/>
    <w:rsid w:val="002F37EF"/>
    <w:rPr>
      <w:rFonts w:hint="default"/>
    </w:rPr>
  </w:style>
  <w:style w:type="character" w:customStyle="1" w:styleId="WW8Num7z1">
    <w:name w:val="WW8Num7z1"/>
    <w:rsid w:val="002F37EF"/>
    <w:rPr>
      <w:rFonts w:ascii="Courier New" w:hAnsi="Courier New" w:cs="Courier New" w:hint="default"/>
    </w:rPr>
  </w:style>
  <w:style w:type="character" w:customStyle="1" w:styleId="WW8Num7z2">
    <w:name w:val="WW8Num7z2"/>
    <w:rsid w:val="002F37EF"/>
    <w:rPr>
      <w:rFonts w:ascii="Wingdings" w:hAnsi="Wingdings" w:cs="Wingdings" w:hint="default"/>
    </w:rPr>
  </w:style>
  <w:style w:type="character" w:customStyle="1" w:styleId="WW8Num7z3">
    <w:name w:val="WW8Num7z3"/>
    <w:rsid w:val="002F37EF"/>
    <w:rPr>
      <w:rFonts w:ascii="Symbol" w:hAnsi="Symbol" w:cs="Symbol" w:hint="default"/>
    </w:rPr>
  </w:style>
  <w:style w:type="character" w:customStyle="1" w:styleId="WW8Num8z0">
    <w:name w:val="WW8Num8z0"/>
    <w:rsid w:val="002F37EF"/>
    <w:rPr>
      <w:rFonts w:ascii="Symbol" w:hAnsi="Symbol" w:cs="Symbol" w:hint="default"/>
      <w:b/>
      <w:sz w:val="18"/>
      <w:szCs w:val="18"/>
      <w:lang w:eastAsia="it-IT"/>
    </w:rPr>
  </w:style>
  <w:style w:type="character" w:customStyle="1" w:styleId="WW8Num8z1">
    <w:name w:val="WW8Num8z1"/>
    <w:rsid w:val="002F37EF"/>
  </w:style>
  <w:style w:type="character" w:customStyle="1" w:styleId="WW8Num8z2">
    <w:name w:val="WW8Num8z2"/>
    <w:rsid w:val="002F37EF"/>
  </w:style>
  <w:style w:type="character" w:customStyle="1" w:styleId="WW8Num8z3">
    <w:name w:val="WW8Num8z3"/>
    <w:rsid w:val="002F37EF"/>
  </w:style>
  <w:style w:type="character" w:customStyle="1" w:styleId="WW8Num8z4">
    <w:name w:val="WW8Num8z4"/>
    <w:rsid w:val="002F37EF"/>
  </w:style>
  <w:style w:type="character" w:customStyle="1" w:styleId="WW8Num8z5">
    <w:name w:val="WW8Num8z5"/>
    <w:rsid w:val="002F37EF"/>
  </w:style>
  <w:style w:type="character" w:customStyle="1" w:styleId="WW8Num8z6">
    <w:name w:val="WW8Num8z6"/>
    <w:rsid w:val="002F37EF"/>
  </w:style>
  <w:style w:type="character" w:customStyle="1" w:styleId="WW8Num8z7">
    <w:name w:val="WW8Num8z7"/>
    <w:rsid w:val="002F37EF"/>
  </w:style>
  <w:style w:type="character" w:customStyle="1" w:styleId="WW8Num8z8">
    <w:name w:val="WW8Num8z8"/>
    <w:rsid w:val="002F37EF"/>
  </w:style>
  <w:style w:type="character" w:customStyle="1" w:styleId="WW8Num9z0">
    <w:name w:val="WW8Num9z0"/>
    <w:rsid w:val="002F37EF"/>
  </w:style>
  <w:style w:type="character" w:customStyle="1" w:styleId="WW8Num9z1">
    <w:name w:val="WW8Num9z1"/>
    <w:rsid w:val="002F37EF"/>
  </w:style>
  <w:style w:type="character" w:customStyle="1" w:styleId="WW8Num9z2">
    <w:name w:val="WW8Num9z2"/>
    <w:rsid w:val="002F37EF"/>
  </w:style>
  <w:style w:type="character" w:customStyle="1" w:styleId="WW8Num9z3">
    <w:name w:val="WW8Num9z3"/>
    <w:rsid w:val="002F37EF"/>
  </w:style>
  <w:style w:type="character" w:customStyle="1" w:styleId="WW8Num9z4">
    <w:name w:val="WW8Num9z4"/>
    <w:rsid w:val="002F37EF"/>
  </w:style>
  <w:style w:type="character" w:customStyle="1" w:styleId="WW8Num9z5">
    <w:name w:val="WW8Num9z5"/>
    <w:rsid w:val="002F37EF"/>
  </w:style>
  <w:style w:type="character" w:customStyle="1" w:styleId="WW8Num9z6">
    <w:name w:val="WW8Num9z6"/>
    <w:rsid w:val="002F37EF"/>
  </w:style>
  <w:style w:type="character" w:customStyle="1" w:styleId="WW8Num9z7">
    <w:name w:val="WW8Num9z7"/>
    <w:rsid w:val="002F37EF"/>
  </w:style>
  <w:style w:type="character" w:customStyle="1" w:styleId="WW8Num9z8">
    <w:name w:val="WW8Num9z8"/>
    <w:rsid w:val="002F37EF"/>
  </w:style>
  <w:style w:type="character" w:customStyle="1" w:styleId="WW8Num10z0">
    <w:name w:val="WW8Num10z0"/>
    <w:rsid w:val="002F37EF"/>
    <w:rPr>
      <w:rFonts w:ascii="Symbol" w:hAnsi="Symbol" w:cs="Symbol" w:hint="default"/>
    </w:rPr>
  </w:style>
  <w:style w:type="character" w:customStyle="1" w:styleId="WW8Num10z1">
    <w:name w:val="WW8Num10z1"/>
    <w:rsid w:val="002F37EF"/>
    <w:rPr>
      <w:rFonts w:ascii="Courier New" w:hAnsi="Courier New" w:cs="Courier New" w:hint="default"/>
    </w:rPr>
  </w:style>
  <w:style w:type="character" w:customStyle="1" w:styleId="WW8Num10z2">
    <w:name w:val="WW8Num10z2"/>
    <w:rsid w:val="002F37EF"/>
    <w:rPr>
      <w:rFonts w:ascii="Wingdings" w:hAnsi="Wingdings" w:cs="Wingdings" w:hint="default"/>
    </w:rPr>
  </w:style>
  <w:style w:type="character" w:customStyle="1" w:styleId="WW8Num11z0">
    <w:name w:val="WW8Num11z0"/>
    <w:rsid w:val="002F37EF"/>
    <w:rPr>
      <w:b/>
    </w:rPr>
  </w:style>
  <w:style w:type="character" w:customStyle="1" w:styleId="WW8Num11z1">
    <w:name w:val="WW8Num11z1"/>
    <w:rsid w:val="002F37EF"/>
  </w:style>
  <w:style w:type="character" w:customStyle="1" w:styleId="WW8Num11z2">
    <w:name w:val="WW8Num11z2"/>
    <w:rsid w:val="002F37EF"/>
  </w:style>
  <w:style w:type="character" w:customStyle="1" w:styleId="WW8Num11z3">
    <w:name w:val="WW8Num11z3"/>
    <w:rsid w:val="002F37EF"/>
  </w:style>
  <w:style w:type="character" w:customStyle="1" w:styleId="WW8Num11z4">
    <w:name w:val="WW8Num11z4"/>
    <w:rsid w:val="002F37EF"/>
  </w:style>
  <w:style w:type="character" w:customStyle="1" w:styleId="WW8Num11z5">
    <w:name w:val="WW8Num11z5"/>
    <w:rsid w:val="002F37EF"/>
  </w:style>
  <w:style w:type="character" w:customStyle="1" w:styleId="WW8Num11z6">
    <w:name w:val="WW8Num11z6"/>
    <w:rsid w:val="002F37EF"/>
  </w:style>
  <w:style w:type="character" w:customStyle="1" w:styleId="WW8Num11z7">
    <w:name w:val="WW8Num11z7"/>
    <w:rsid w:val="002F37EF"/>
  </w:style>
  <w:style w:type="character" w:customStyle="1" w:styleId="WW8Num11z8">
    <w:name w:val="WW8Num11z8"/>
    <w:rsid w:val="002F37EF"/>
  </w:style>
  <w:style w:type="character" w:customStyle="1" w:styleId="WW8Num12z0">
    <w:name w:val="WW8Num12z0"/>
    <w:rsid w:val="002F37EF"/>
    <w:rPr>
      <w:rFonts w:ascii="Symbol" w:hAnsi="Symbol" w:cs="Symbol" w:hint="default"/>
    </w:rPr>
  </w:style>
  <w:style w:type="character" w:customStyle="1" w:styleId="WW8Num12z1">
    <w:name w:val="WW8Num12z1"/>
    <w:rsid w:val="002F37EF"/>
    <w:rPr>
      <w:rFonts w:ascii="Courier New" w:hAnsi="Courier New" w:cs="Courier New" w:hint="default"/>
    </w:rPr>
  </w:style>
  <w:style w:type="character" w:customStyle="1" w:styleId="WW8Num12z2">
    <w:name w:val="WW8Num12z2"/>
    <w:rsid w:val="002F37EF"/>
    <w:rPr>
      <w:rFonts w:ascii="Wingdings" w:hAnsi="Wingdings" w:cs="Wingdings" w:hint="default"/>
    </w:rPr>
  </w:style>
  <w:style w:type="character" w:customStyle="1" w:styleId="WW8Num13z0">
    <w:name w:val="WW8Num13z0"/>
    <w:rsid w:val="002F37EF"/>
    <w:rPr>
      <w:b/>
    </w:rPr>
  </w:style>
  <w:style w:type="character" w:customStyle="1" w:styleId="WW8Num13z1">
    <w:name w:val="WW8Num13z1"/>
    <w:rsid w:val="002F37EF"/>
  </w:style>
  <w:style w:type="character" w:customStyle="1" w:styleId="WW8Num13z2">
    <w:name w:val="WW8Num13z2"/>
    <w:rsid w:val="002F37EF"/>
  </w:style>
  <w:style w:type="character" w:customStyle="1" w:styleId="WW8Num13z3">
    <w:name w:val="WW8Num13z3"/>
    <w:rsid w:val="002F37EF"/>
  </w:style>
  <w:style w:type="character" w:customStyle="1" w:styleId="WW8Num13z4">
    <w:name w:val="WW8Num13z4"/>
    <w:rsid w:val="002F37EF"/>
  </w:style>
  <w:style w:type="character" w:customStyle="1" w:styleId="WW8Num13z5">
    <w:name w:val="WW8Num13z5"/>
    <w:rsid w:val="002F37EF"/>
  </w:style>
  <w:style w:type="character" w:customStyle="1" w:styleId="WW8Num13z6">
    <w:name w:val="WW8Num13z6"/>
    <w:rsid w:val="002F37EF"/>
  </w:style>
  <w:style w:type="character" w:customStyle="1" w:styleId="WW8Num13z7">
    <w:name w:val="WW8Num13z7"/>
    <w:rsid w:val="002F37EF"/>
  </w:style>
  <w:style w:type="character" w:customStyle="1" w:styleId="WW8Num13z8">
    <w:name w:val="WW8Num13z8"/>
    <w:rsid w:val="002F37EF"/>
  </w:style>
  <w:style w:type="character" w:customStyle="1" w:styleId="WW8Num14z0">
    <w:name w:val="WW8Num14z0"/>
    <w:rsid w:val="002F37EF"/>
  </w:style>
  <w:style w:type="character" w:customStyle="1" w:styleId="WW8Num14z1">
    <w:name w:val="WW8Num14z1"/>
    <w:rsid w:val="002F37EF"/>
  </w:style>
  <w:style w:type="character" w:customStyle="1" w:styleId="WW8Num14z2">
    <w:name w:val="WW8Num14z2"/>
    <w:rsid w:val="002F37EF"/>
  </w:style>
  <w:style w:type="character" w:customStyle="1" w:styleId="WW8Num14z3">
    <w:name w:val="WW8Num14z3"/>
    <w:rsid w:val="002F37EF"/>
  </w:style>
  <w:style w:type="character" w:customStyle="1" w:styleId="WW8Num14z4">
    <w:name w:val="WW8Num14z4"/>
    <w:rsid w:val="002F37EF"/>
  </w:style>
  <w:style w:type="character" w:customStyle="1" w:styleId="WW8Num14z5">
    <w:name w:val="WW8Num14z5"/>
    <w:rsid w:val="002F37EF"/>
  </w:style>
  <w:style w:type="character" w:customStyle="1" w:styleId="WW8Num14z6">
    <w:name w:val="WW8Num14z6"/>
    <w:rsid w:val="002F37EF"/>
  </w:style>
  <w:style w:type="character" w:customStyle="1" w:styleId="WW8Num14z7">
    <w:name w:val="WW8Num14z7"/>
    <w:rsid w:val="002F37EF"/>
  </w:style>
  <w:style w:type="character" w:customStyle="1" w:styleId="WW8Num14z8">
    <w:name w:val="WW8Num14z8"/>
    <w:rsid w:val="002F37EF"/>
  </w:style>
  <w:style w:type="character" w:customStyle="1" w:styleId="WW8Num15z0">
    <w:name w:val="WW8Num15z0"/>
    <w:rsid w:val="002F37EF"/>
  </w:style>
  <w:style w:type="character" w:customStyle="1" w:styleId="WW8Num15z1">
    <w:name w:val="WW8Num15z1"/>
    <w:rsid w:val="002F37EF"/>
  </w:style>
  <w:style w:type="character" w:customStyle="1" w:styleId="WW8Num15z2">
    <w:name w:val="WW8Num15z2"/>
    <w:rsid w:val="002F37EF"/>
  </w:style>
  <w:style w:type="character" w:customStyle="1" w:styleId="WW8Num15z3">
    <w:name w:val="WW8Num15z3"/>
    <w:rsid w:val="002F37EF"/>
  </w:style>
  <w:style w:type="character" w:customStyle="1" w:styleId="WW8Num15z4">
    <w:name w:val="WW8Num15z4"/>
    <w:rsid w:val="002F37EF"/>
  </w:style>
  <w:style w:type="character" w:customStyle="1" w:styleId="WW8Num15z5">
    <w:name w:val="WW8Num15z5"/>
    <w:rsid w:val="002F37EF"/>
  </w:style>
  <w:style w:type="character" w:customStyle="1" w:styleId="WW8Num15z6">
    <w:name w:val="WW8Num15z6"/>
    <w:rsid w:val="002F37EF"/>
  </w:style>
  <w:style w:type="character" w:customStyle="1" w:styleId="WW8Num15z7">
    <w:name w:val="WW8Num15z7"/>
    <w:rsid w:val="002F37EF"/>
  </w:style>
  <w:style w:type="character" w:customStyle="1" w:styleId="WW8Num15z8">
    <w:name w:val="WW8Num15z8"/>
    <w:rsid w:val="002F37EF"/>
  </w:style>
  <w:style w:type="character" w:customStyle="1" w:styleId="WW8Num16z0">
    <w:name w:val="WW8Num16z0"/>
    <w:rsid w:val="002F37EF"/>
  </w:style>
  <w:style w:type="character" w:customStyle="1" w:styleId="WW8Num16z1">
    <w:name w:val="WW8Num16z1"/>
    <w:rsid w:val="002F37EF"/>
  </w:style>
  <w:style w:type="character" w:customStyle="1" w:styleId="WW8Num16z2">
    <w:name w:val="WW8Num16z2"/>
    <w:rsid w:val="002F37EF"/>
  </w:style>
  <w:style w:type="character" w:customStyle="1" w:styleId="WW8Num16z3">
    <w:name w:val="WW8Num16z3"/>
    <w:rsid w:val="002F37EF"/>
  </w:style>
  <w:style w:type="character" w:customStyle="1" w:styleId="WW8Num16z4">
    <w:name w:val="WW8Num16z4"/>
    <w:rsid w:val="002F37EF"/>
  </w:style>
  <w:style w:type="character" w:customStyle="1" w:styleId="WW8Num16z5">
    <w:name w:val="WW8Num16z5"/>
    <w:rsid w:val="002F37EF"/>
  </w:style>
  <w:style w:type="character" w:customStyle="1" w:styleId="WW8Num16z6">
    <w:name w:val="WW8Num16z6"/>
    <w:rsid w:val="002F37EF"/>
  </w:style>
  <w:style w:type="character" w:customStyle="1" w:styleId="WW8Num16z7">
    <w:name w:val="WW8Num16z7"/>
    <w:rsid w:val="002F37EF"/>
  </w:style>
  <w:style w:type="character" w:customStyle="1" w:styleId="WW8Num16z8">
    <w:name w:val="WW8Num16z8"/>
    <w:rsid w:val="002F37EF"/>
  </w:style>
  <w:style w:type="character" w:customStyle="1" w:styleId="WW8Num17z0">
    <w:name w:val="WW8Num17z0"/>
    <w:rsid w:val="002F37EF"/>
  </w:style>
  <w:style w:type="character" w:customStyle="1" w:styleId="WW8Num17z1">
    <w:name w:val="WW8Num17z1"/>
    <w:rsid w:val="002F37EF"/>
  </w:style>
  <w:style w:type="character" w:customStyle="1" w:styleId="WW8Num17z2">
    <w:name w:val="WW8Num17z2"/>
    <w:rsid w:val="002F37EF"/>
  </w:style>
  <w:style w:type="character" w:customStyle="1" w:styleId="WW8Num17z3">
    <w:name w:val="WW8Num17z3"/>
    <w:rsid w:val="002F37EF"/>
  </w:style>
  <w:style w:type="character" w:customStyle="1" w:styleId="WW8Num17z4">
    <w:name w:val="WW8Num17z4"/>
    <w:rsid w:val="002F37EF"/>
  </w:style>
  <w:style w:type="character" w:customStyle="1" w:styleId="WW8Num17z5">
    <w:name w:val="WW8Num17z5"/>
    <w:rsid w:val="002F37EF"/>
  </w:style>
  <w:style w:type="character" w:customStyle="1" w:styleId="WW8Num17z6">
    <w:name w:val="WW8Num17z6"/>
    <w:rsid w:val="002F37EF"/>
  </w:style>
  <w:style w:type="character" w:customStyle="1" w:styleId="WW8Num17z7">
    <w:name w:val="WW8Num17z7"/>
    <w:rsid w:val="002F37EF"/>
  </w:style>
  <w:style w:type="character" w:customStyle="1" w:styleId="WW8Num17z8">
    <w:name w:val="WW8Num17z8"/>
    <w:rsid w:val="002F37EF"/>
  </w:style>
  <w:style w:type="character" w:customStyle="1" w:styleId="WW8Num18z0">
    <w:name w:val="WW8Num18z0"/>
    <w:rsid w:val="002F37EF"/>
    <w:rPr>
      <w:b/>
    </w:rPr>
  </w:style>
  <w:style w:type="character" w:customStyle="1" w:styleId="WW8Num18z1">
    <w:name w:val="WW8Num18z1"/>
    <w:rsid w:val="002F37EF"/>
  </w:style>
  <w:style w:type="character" w:customStyle="1" w:styleId="WW8Num18z2">
    <w:name w:val="WW8Num18z2"/>
    <w:rsid w:val="002F37EF"/>
  </w:style>
  <w:style w:type="character" w:customStyle="1" w:styleId="WW8Num18z3">
    <w:name w:val="WW8Num18z3"/>
    <w:rsid w:val="002F37EF"/>
  </w:style>
  <w:style w:type="character" w:customStyle="1" w:styleId="WW8Num18z4">
    <w:name w:val="WW8Num18z4"/>
    <w:rsid w:val="002F37EF"/>
  </w:style>
  <w:style w:type="character" w:customStyle="1" w:styleId="WW8Num18z5">
    <w:name w:val="WW8Num18z5"/>
    <w:rsid w:val="002F37EF"/>
  </w:style>
  <w:style w:type="character" w:customStyle="1" w:styleId="WW8Num18z6">
    <w:name w:val="WW8Num18z6"/>
    <w:rsid w:val="002F37EF"/>
  </w:style>
  <w:style w:type="character" w:customStyle="1" w:styleId="WW8Num18z7">
    <w:name w:val="WW8Num18z7"/>
    <w:rsid w:val="002F37EF"/>
  </w:style>
  <w:style w:type="character" w:customStyle="1" w:styleId="WW8Num18z8">
    <w:name w:val="WW8Num18z8"/>
    <w:rsid w:val="002F37EF"/>
  </w:style>
  <w:style w:type="character" w:customStyle="1" w:styleId="WW8Num19z0">
    <w:name w:val="WW8Num19z0"/>
    <w:rsid w:val="002F37EF"/>
  </w:style>
  <w:style w:type="character" w:customStyle="1" w:styleId="WW8Num19z1">
    <w:name w:val="WW8Num19z1"/>
    <w:rsid w:val="002F37EF"/>
  </w:style>
  <w:style w:type="character" w:customStyle="1" w:styleId="WW8Num19z2">
    <w:name w:val="WW8Num19z2"/>
    <w:rsid w:val="002F37EF"/>
  </w:style>
  <w:style w:type="character" w:customStyle="1" w:styleId="WW8Num19z3">
    <w:name w:val="WW8Num19z3"/>
    <w:rsid w:val="002F37EF"/>
  </w:style>
  <w:style w:type="character" w:customStyle="1" w:styleId="WW8Num19z4">
    <w:name w:val="WW8Num19z4"/>
    <w:rsid w:val="002F37EF"/>
  </w:style>
  <w:style w:type="character" w:customStyle="1" w:styleId="WW8Num19z5">
    <w:name w:val="WW8Num19z5"/>
    <w:rsid w:val="002F37EF"/>
  </w:style>
  <w:style w:type="character" w:customStyle="1" w:styleId="WW8Num19z6">
    <w:name w:val="WW8Num19z6"/>
    <w:rsid w:val="002F37EF"/>
  </w:style>
  <w:style w:type="character" w:customStyle="1" w:styleId="WW8Num19z7">
    <w:name w:val="WW8Num19z7"/>
    <w:rsid w:val="002F37EF"/>
  </w:style>
  <w:style w:type="character" w:customStyle="1" w:styleId="WW8Num19z8">
    <w:name w:val="WW8Num19z8"/>
    <w:rsid w:val="002F37EF"/>
  </w:style>
  <w:style w:type="character" w:customStyle="1" w:styleId="WW8Num20z0">
    <w:name w:val="WW8Num20z0"/>
    <w:rsid w:val="002F37EF"/>
    <w:rPr>
      <w:sz w:val="18"/>
      <w:szCs w:val="18"/>
    </w:rPr>
  </w:style>
  <w:style w:type="character" w:customStyle="1" w:styleId="WW8Num20z1">
    <w:name w:val="WW8Num20z1"/>
    <w:rsid w:val="002F37EF"/>
  </w:style>
  <w:style w:type="character" w:customStyle="1" w:styleId="WW8Num20z2">
    <w:name w:val="WW8Num20z2"/>
    <w:rsid w:val="002F37EF"/>
  </w:style>
  <w:style w:type="character" w:customStyle="1" w:styleId="WW8Num20z3">
    <w:name w:val="WW8Num20z3"/>
    <w:rsid w:val="002F37EF"/>
  </w:style>
  <w:style w:type="character" w:customStyle="1" w:styleId="WW8Num20z4">
    <w:name w:val="WW8Num20z4"/>
    <w:rsid w:val="002F37EF"/>
  </w:style>
  <w:style w:type="character" w:customStyle="1" w:styleId="WW8Num20z5">
    <w:name w:val="WW8Num20z5"/>
    <w:rsid w:val="002F37EF"/>
  </w:style>
  <w:style w:type="character" w:customStyle="1" w:styleId="WW8Num20z6">
    <w:name w:val="WW8Num20z6"/>
    <w:rsid w:val="002F37EF"/>
  </w:style>
  <w:style w:type="character" w:customStyle="1" w:styleId="WW8Num20z7">
    <w:name w:val="WW8Num20z7"/>
    <w:rsid w:val="002F37EF"/>
  </w:style>
  <w:style w:type="character" w:customStyle="1" w:styleId="WW8Num20z8">
    <w:name w:val="WW8Num20z8"/>
    <w:rsid w:val="002F37EF"/>
  </w:style>
  <w:style w:type="character" w:customStyle="1" w:styleId="WW8Num21z0">
    <w:name w:val="WW8Num21z0"/>
    <w:rsid w:val="002F37EF"/>
  </w:style>
  <w:style w:type="character" w:customStyle="1" w:styleId="WW8Num21z1">
    <w:name w:val="WW8Num21z1"/>
    <w:rsid w:val="002F37EF"/>
  </w:style>
  <w:style w:type="character" w:customStyle="1" w:styleId="WW8Num21z2">
    <w:name w:val="WW8Num21z2"/>
    <w:rsid w:val="002F37EF"/>
  </w:style>
  <w:style w:type="character" w:customStyle="1" w:styleId="WW8Num21z3">
    <w:name w:val="WW8Num21z3"/>
    <w:rsid w:val="002F37EF"/>
  </w:style>
  <w:style w:type="character" w:customStyle="1" w:styleId="WW8Num21z4">
    <w:name w:val="WW8Num21z4"/>
    <w:rsid w:val="002F37EF"/>
  </w:style>
  <w:style w:type="character" w:customStyle="1" w:styleId="WW8Num21z5">
    <w:name w:val="WW8Num21z5"/>
    <w:rsid w:val="002F37EF"/>
  </w:style>
  <w:style w:type="character" w:customStyle="1" w:styleId="WW8Num21z6">
    <w:name w:val="WW8Num21z6"/>
    <w:rsid w:val="002F37EF"/>
  </w:style>
  <w:style w:type="character" w:customStyle="1" w:styleId="WW8Num21z7">
    <w:name w:val="WW8Num21z7"/>
    <w:rsid w:val="002F37EF"/>
  </w:style>
  <w:style w:type="character" w:customStyle="1" w:styleId="WW8Num21z8">
    <w:name w:val="WW8Num21z8"/>
    <w:rsid w:val="002F37EF"/>
  </w:style>
  <w:style w:type="character" w:customStyle="1" w:styleId="WW8Num22z0">
    <w:name w:val="WW8Num22z0"/>
    <w:rsid w:val="002F37EF"/>
    <w:rPr>
      <w:b/>
    </w:rPr>
  </w:style>
  <w:style w:type="character" w:customStyle="1" w:styleId="WW8Num22z1">
    <w:name w:val="WW8Num22z1"/>
    <w:rsid w:val="002F37EF"/>
  </w:style>
  <w:style w:type="character" w:customStyle="1" w:styleId="WW8Num22z2">
    <w:name w:val="WW8Num22z2"/>
    <w:rsid w:val="002F37EF"/>
  </w:style>
  <w:style w:type="character" w:customStyle="1" w:styleId="WW8Num22z3">
    <w:name w:val="WW8Num22z3"/>
    <w:rsid w:val="002F37EF"/>
  </w:style>
  <w:style w:type="character" w:customStyle="1" w:styleId="WW8Num22z4">
    <w:name w:val="WW8Num22z4"/>
    <w:rsid w:val="002F37EF"/>
  </w:style>
  <w:style w:type="character" w:customStyle="1" w:styleId="WW8Num22z5">
    <w:name w:val="WW8Num22z5"/>
    <w:rsid w:val="002F37EF"/>
  </w:style>
  <w:style w:type="character" w:customStyle="1" w:styleId="WW8Num22z6">
    <w:name w:val="WW8Num22z6"/>
    <w:rsid w:val="002F37EF"/>
  </w:style>
  <w:style w:type="character" w:customStyle="1" w:styleId="WW8Num22z7">
    <w:name w:val="WW8Num22z7"/>
    <w:rsid w:val="002F37EF"/>
  </w:style>
  <w:style w:type="character" w:customStyle="1" w:styleId="WW8Num22z8">
    <w:name w:val="WW8Num22z8"/>
    <w:rsid w:val="002F37EF"/>
  </w:style>
  <w:style w:type="character" w:customStyle="1" w:styleId="WW8Num23z0">
    <w:name w:val="WW8Num23z0"/>
    <w:rsid w:val="002F37EF"/>
    <w:rPr>
      <w:rFonts w:ascii="Symbol" w:hAnsi="Symbol" w:cs="Symbol" w:hint="default"/>
    </w:rPr>
  </w:style>
  <w:style w:type="character" w:customStyle="1" w:styleId="WW8Num23z1">
    <w:name w:val="WW8Num23z1"/>
    <w:rsid w:val="002F37EF"/>
    <w:rPr>
      <w:rFonts w:ascii="Courier New" w:hAnsi="Courier New" w:cs="Courier New" w:hint="default"/>
    </w:rPr>
  </w:style>
  <w:style w:type="character" w:customStyle="1" w:styleId="WW8Num23z2">
    <w:name w:val="WW8Num23z2"/>
    <w:rsid w:val="002F37EF"/>
    <w:rPr>
      <w:rFonts w:ascii="Wingdings" w:hAnsi="Wingdings" w:cs="Wingdings" w:hint="default"/>
    </w:rPr>
  </w:style>
  <w:style w:type="character" w:customStyle="1" w:styleId="WW8Num24z0">
    <w:name w:val="WW8Num24z0"/>
    <w:rsid w:val="002F37EF"/>
  </w:style>
  <w:style w:type="character" w:customStyle="1" w:styleId="WW8Num24z1">
    <w:name w:val="WW8Num24z1"/>
    <w:rsid w:val="002F37EF"/>
  </w:style>
  <w:style w:type="character" w:customStyle="1" w:styleId="WW8Num24z2">
    <w:name w:val="WW8Num24z2"/>
    <w:rsid w:val="002F37EF"/>
  </w:style>
  <w:style w:type="character" w:customStyle="1" w:styleId="WW8Num24z3">
    <w:name w:val="WW8Num24z3"/>
    <w:rsid w:val="002F37EF"/>
  </w:style>
  <w:style w:type="character" w:customStyle="1" w:styleId="WW8Num24z4">
    <w:name w:val="WW8Num24z4"/>
    <w:rsid w:val="002F37EF"/>
  </w:style>
  <w:style w:type="character" w:customStyle="1" w:styleId="WW8Num24z5">
    <w:name w:val="WW8Num24z5"/>
    <w:rsid w:val="002F37EF"/>
  </w:style>
  <w:style w:type="character" w:customStyle="1" w:styleId="WW8Num24z6">
    <w:name w:val="WW8Num24z6"/>
    <w:rsid w:val="002F37EF"/>
  </w:style>
  <w:style w:type="character" w:customStyle="1" w:styleId="WW8Num24z7">
    <w:name w:val="WW8Num24z7"/>
    <w:rsid w:val="002F37EF"/>
  </w:style>
  <w:style w:type="character" w:customStyle="1" w:styleId="WW8Num24z8">
    <w:name w:val="WW8Num24z8"/>
    <w:rsid w:val="002F37EF"/>
  </w:style>
  <w:style w:type="character" w:customStyle="1" w:styleId="WW8Num25z0">
    <w:name w:val="WW8Num25z0"/>
    <w:rsid w:val="002F37EF"/>
  </w:style>
  <w:style w:type="character" w:customStyle="1" w:styleId="WW8Num25z1">
    <w:name w:val="WW8Num25z1"/>
    <w:rsid w:val="002F37EF"/>
  </w:style>
  <w:style w:type="character" w:customStyle="1" w:styleId="WW8Num25z2">
    <w:name w:val="WW8Num25z2"/>
    <w:rsid w:val="002F37EF"/>
  </w:style>
  <w:style w:type="character" w:customStyle="1" w:styleId="WW8Num25z3">
    <w:name w:val="WW8Num25z3"/>
    <w:rsid w:val="002F37EF"/>
  </w:style>
  <w:style w:type="character" w:customStyle="1" w:styleId="WW8Num25z4">
    <w:name w:val="WW8Num25z4"/>
    <w:rsid w:val="002F37EF"/>
  </w:style>
  <w:style w:type="character" w:customStyle="1" w:styleId="WW8Num25z5">
    <w:name w:val="WW8Num25z5"/>
    <w:rsid w:val="002F37EF"/>
  </w:style>
  <w:style w:type="character" w:customStyle="1" w:styleId="WW8Num25z6">
    <w:name w:val="WW8Num25z6"/>
    <w:rsid w:val="002F37EF"/>
  </w:style>
  <w:style w:type="character" w:customStyle="1" w:styleId="WW8Num25z7">
    <w:name w:val="WW8Num25z7"/>
    <w:rsid w:val="002F37EF"/>
  </w:style>
  <w:style w:type="character" w:customStyle="1" w:styleId="WW8Num25z8">
    <w:name w:val="WW8Num25z8"/>
    <w:rsid w:val="002F37EF"/>
  </w:style>
  <w:style w:type="character" w:customStyle="1" w:styleId="Carpredefinitoparagrafo2">
    <w:name w:val="Car. predefinito paragrafo2"/>
    <w:rsid w:val="002F37EF"/>
  </w:style>
  <w:style w:type="character" w:customStyle="1" w:styleId="WW8Num2z1">
    <w:name w:val="WW8Num2z1"/>
    <w:rsid w:val="002F37EF"/>
    <w:rPr>
      <w:rFonts w:ascii="Courier New" w:hAnsi="Courier New" w:cs="Courier New"/>
    </w:rPr>
  </w:style>
  <w:style w:type="character" w:customStyle="1" w:styleId="WW8Num2z2">
    <w:name w:val="WW8Num2z2"/>
    <w:rsid w:val="002F37EF"/>
    <w:rPr>
      <w:rFonts w:ascii="Wingdings" w:hAnsi="Wingdings" w:cs="Wingdings"/>
    </w:rPr>
  </w:style>
  <w:style w:type="character" w:customStyle="1" w:styleId="WW8Num10z3">
    <w:name w:val="WW8Num10z3"/>
    <w:rsid w:val="002F37EF"/>
    <w:rPr>
      <w:rFonts w:ascii="Symbol" w:hAnsi="Symbol" w:cs="Symbol"/>
    </w:rPr>
  </w:style>
  <w:style w:type="character" w:customStyle="1" w:styleId="WW8Num27z0">
    <w:name w:val="WW8Num27z0"/>
    <w:rsid w:val="002F37EF"/>
    <w:rPr>
      <w:rFonts w:ascii="Symbol" w:hAnsi="Symbol" w:cs="Symbol"/>
    </w:rPr>
  </w:style>
  <w:style w:type="character" w:customStyle="1" w:styleId="WW8Num29z0">
    <w:name w:val="WW8Num29z0"/>
    <w:rsid w:val="002F37EF"/>
    <w:rPr>
      <w:rFonts w:ascii="Symbol" w:hAnsi="Symbol" w:cs="Symbol"/>
    </w:rPr>
  </w:style>
  <w:style w:type="character" w:customStyle="1" w:styleId="WW8Num37z0">
    <w:name w:val="WW8Num37z0"/>
    <w:rsid w:val="002F37EF"/>
    <w:rPr>
      <w:rFonts w:ascii="Symbol" w:hAnsi="Symbol" w:cs="Symbol"/>
    </w:rPr>
  </w:style>
  <w:style w:type="character" w:customStyle="1" w:styleId="WW8Num38z0">
    <w:name w:val="WW8Num38z0"/>
    <w:rsid w:val="002F37EF"/>
    <w:rPr>
      <w:rFonts w:ascii="Times New Roman" w:hAnsi="Times New Roman" w:cs="Times New Roman"/>
      <w:sz w:val="20"/>
    </w:rPr>
  </w:style>
  <w:style w:type="character" w:customStyle="1" w:styleId="WW8Num39z0">
    <w:name w:val="WW8Num39z0"/>
    <w:rsid w:val="002F37EF"/>
    <w:rPr>
      <w:rFonts w:ascii="Symbol" w:hAnsi="Symbol" w:cs="Symbol"/>
    </w:rPr>
  </w:style>
  <w:style w:type="character" w:customStyle="1" w:styleId="WW8Num40z0">
    <w:name w:val="WW8Num40z0"/>
    <w:rsid w:val="002F37EF"/>
    <w:rPr>
      <w:rFonts w:ascii="Symbol" w:hAnsi="Symbol" w:cs="Symbol"/>
    </w:rPr>
  </w:style>
  <w:style w:type="character" w:customStyle="1" w:styleId="WW8Num41z0">
    <w:name w:val="WW8Num41z0"/>
    <w:rsid w:val="002F37EF"/>
    <w:rPr>
      <w:rFonts w:ascii="Symbol" w:eastAsia="Times New Roman" w:hAnsi="Symbol" w:cs="Times New Roman"/>
      <w:sz w:val="16"/>
    </w:rPr>
  </w:style>
  <w:style w:type="character" w:customStyle="1" w:styleId="WW8Num41z1">
    <w:name w:val="WW8Num41z1"/>
    <w:rsid w:val="002F37EF"/>
    <w:rPr>
      <w:rFonts w:ascii="Courier New" w:hAnsi="Courier New" w:cs="Courier New"/>
    </w:rPr>
  </w:style>
  <w:style w:type="character" w:customStyle="1" w:styleId="WW8Num41z2">
    <w:name w:val="WW8Num41z2"/>
    <w:rsid w:val="002F37EF"/>
    <w:rPr>
      <w:rFonts w:ascii="Wingdings" w:hAnsi="Wingdings" w:cs="Wingdings"/>
    </w:rPr>
  </w:style>
  <w:style w:type="character" w:customStyle="1" w:styleId="WW8Num41z3">
    <w:name w:val="WW8Num41z3"/>
    <w:rsid w:val="002F37EF"/>
    <w:rPr>
      <w:rFonts w:ascii="Symbol" w:hAnsi="Symbol" w:cs="Symbol"/>
    </w:rPr>
  </w:style>
  <w:style w:type="character" w:customStyle="1" w:styleId="Carpredefinitoparagrafo1">
    <w:name w:val="Car. predefinito paragrafo1"/>
    <w:rsid w:val="002F37EF"/>
  </w:style>
  <w:style w:type="character" w:styleId="Numeropagina">
    <w:name w:val="page number"/>
    <w:basedOn w:val="Carpredefinitoparagrafo1"/>
    <w:rsid w:val="002F37EF"/>
  </w:style>
  <w:style w:type="character" w:styleId="Collegamentoipertestuale">
    <w:name w:val="Hyperlink"/>
    <w:rsid w:val="002F37EF"/>
    <w:rPr>
      <w:color w:val="0000FF"/>
      <w:u w:val="single"/>
    </w:rPr>
  </w:style>
  <w:style w:type="character" w:customStyle="1" w:styleId="bluesquaredfillerleft">
    <w:name w:val="bluesquared_filler left"/>
    <w:basedOn w:val="Carpredefinitoparagrafo1"/>
    <w:rsid w:val="002F37EF"/>
  </w:style>
  <w:style w:type="paragraph" w:customStyle="1" w:styleId="Titolo10">
    <w:name w:val="Titolo1"/>
    <w:basedOn w:val="Normale"/>
    <w:next w:val="Corpotesto1"/>
    <w:rsid w:val="002F37EF"/>
    <w:pPr>
      <w:keepNext/>
      <w:spacing w:before="240" w:after="120"/>
    </w:pPr>
    <w:rPr>
      <w:rFonts w:ascii="Liberation Sans" w:eastAsia="Microsoft YaHei" w:hAnsi="Liberation Sans" w:cs="Mangal"/>
      <w:sz w:val="28"/>
      <w:szCs w:val="28"/>
    </w:rPr>
  </w:style>
  <w:style w:type="paragraph" w:customStyle="1" w:styleId="Corpotesto1">
    <w:name w:val="Corpo testo1"/>
    <w:basedOn w:val="Normale"/>
    <w:rsid w:val="002F37EF"/>
    <w:pPr>
      <w:jc w:val="both"/>
    </w:pPr>
    <w:rPr>
      <w:b/>
    </w:rPr>
  </w:style>
  <w:style w:type="paragraph" w:styleId="Elenco">
    <w:name w:val="List"/>
    <w:basedOn w:val="Corpotesto1"/>
    <w:rsid w:val="002F37EF"/>
    <w:rPr>
      <w:rFonts w:cs="Mangal"/>
    </w:rPr>
  </w:style>
  <w:style w:type="paragraph" w:styleId="Didascalia">
    <w:name w:val="caption"/>
    <w:basedOn w:val="Normale"/>
    <w:qFormat/>
    <w:rsid w:val="002F37EF"/>
    <w:pPr>
      <w:suppressLineNumbers/>
      <w:spacing w:before="120" w:after="120"/>
    </w:pPr>
    <w:rPr>
      <w:rFonts w:cs="Mangal"/>
      <w:i/>
      <w:iCs/>
      <w:sz w:val="24"/>
      <w:szCs w:val="24"/>
    </w:rPr>
  </w:style>
  <w:style w:type="paragraph" w:customStyle="1" w:styleId="Indice">
    <w:name w:val="Indice"/>
    <w:basedOn w:val="Normale"/>
    <w:rsid w:val="002F37EF"/>
    <w:pPr>
      <w:suppressLineNumbers/>
    </w:pPr>
    <w:rPr>
      <w:rFonts w:cs="Mangal"/>
    </w:rPr>
  </w:style>
  <w:style w:type="paragraph" w:customStyle="1" w:styleId="Intestazione1">
    <w:name w:val="Intestazione1"/>
    <w:basedOn w:val="Normale"/>
    <w:next w:val="Corpotesto1"/>
    <w:rsid w:val="002F37EF"/>
    <w:pPr>
      <w:keepNext/>
      <w:spacing w:before="240" w:after="120"/>
    </w:pPr>
    <w:rPr>
      <w:rFonts w:ascii="Arial" w:eastAsia="Arial Unicode MS" w:hAnsi="Arial" w:cs="Mangal"/>
      <w:sz w:val="28"/>
      <w:szCs w:val="28"/>
    </w:rPr>
  </w:style>
  <w:style w:type="paragraph" w:customStyle="1" w:styleId="Didascalia1">
    <w:name w:val="Didascalia1"/>
    <w:basedOn w:val="Normale"/>
    <w:rsid w:val="002F37EF"/>
    <w:pPr>
      <w:suppressLineNumbers/>
      <w:spacing w:before="120" w:after="120"/>
    </w:pPr>
    <w:rPr>
      <w:rFonts w:cs="Mangal"/>
      <w:i/>
      <w:iCs/>
      <w:sz w:val="24"/>
      <w:szCs w:val="24"/>
    </w:rPr>
  </w:style>
  <w:style w:type="paragraph" w:customStyle="1" w:styleId="Testonormale2">
    <w:name w:val="Testo normale2"/>
    <w:basedOn w:val="Normale"/>
    <w:rsid w:val="002F37EF"/>
    <w:rPr>
      <w:rFonts w:ascii="Courier New" w:hAnsi="Courier New" w:cs="Courier New"/>
    </w:rPr>
  </w:style>
  <w:style w:type="paragraph" w:customStyle="1" w:styleId="Corpodeltesto21">
    <w:name w:val="Corpo del testo 21"/>
    <w:basedOn w:val="Normale"/>
    <w:rsid w:val="002F37EF"/>
    <w:rPr>
      <w:b/>
      <w:sz w:val="24"/>
    </w:rPr>
  </w:style>
  <w:style w:type="paragraph" w:customStyle="1" w:styleId="Corpodeltesto31">
    <w:name w:val="Corpo del testo 31"/>
    <w:basedOn w:val="Normale"/>
    <w:rsid w:val="002F37EF"/>
    <w:pPr>
      <w:jc w:val="both"/>
    </w:pPr>
  </w:style>
  <w:style w:type="paragraph" w:styleId="Pidipagina">
    <w:name w:val="footer"/>
    <w:basedOn w:val="Normale"/>
    <w:rsid w:val="002F37EF"/>
    <w:pPr>
      <w:tabs>
        <w:tab w:val="center" w:pos="4819"/>
        <w:tab w:val="right" w:pos="9638"/>
      </w:tabs>
    </w:pPr>
  </w:style>
  <w:style w:type="paragraph" w:styleId="Intestazione">
    <w:name w:val="header"/>
    <w:basedOn w:val="Normale"/>
    <w:rsid w:val="002F37EF"/>
    <w:pPr>
      <w:tabs>
        <w:tab w:val="center" w:pos="4819"/>
        <w:tab w:val="right" w:pos="9638"/>
      </w:tabs>
    </w:pPr>
  </w:style>
  <w:style w:type="paragraph" w:styleId="Testofumetto">
    <w:name w:val="Balloon Text"/>
    <w:basedOn w:val="Normale"/>
    <w:rsid w:val="002F37EF"/>
    <w:rPr>
      <w:rFonts w:ascii="Tahoma" w:hAnsi="Tahoma" w:cs="Tahoma"/>
      <w:sz w:val="16"/>
      <w:szCs w:val="16"/>
    </w:rPr>
  </w:style>
  <w:style w:type="paragraph" w:customStyle="1" w:styleId="Testonormale1">
    <w:name w:val="Testo normale1"/>
    <w:basedOn w:val="Normale"/>
    <w:rsid w:val="002F37EF"/>
    <w:rPr>
      <w:rFonts w:ascii="Courier New" w:hAnsi="Courier New" w:cs="Courier New"/>
    </w:rPr>
  </w:style>
  <w:style w:type="paragraph" w:customStyle="1" w:styleId="Contenutotabella">
    <w:name w:val="Contenuto tabella"/>
    <w:basedOn w:val="Normale"/>
    <w:rsid w:val="002F37EF"/>
    <w:pPr>
      <w:suppressLineNumbers/>
    </w:pPr>
  </w:style>
  <w:style w:type="paragraph" w:customStyle="1" w:styleId="Intestazionetabella">
    <w:name w:val="Intestazione tabella"/>
    <w:basedOn w:val="Contenutotabella"/>
    <w:rsid w:val="002F37EF"/>
    <w:pPr>
      <w:jc w:val="center"/>
    </w:pPr>
    <w:rPr>
      <w:b/>
      <w:bCs/>
    </w:rPr>
  </w:style>
  <w:style w:type="paragraph" w:customStyle="1" w:styleId="Contenutocornice">
    <w:name w:val="Contenuto cornice"/>
    <w:basedOn w:val="Corpotesto1"/>
    <w:rsid w:val="002F37EF"/>
  </w:style>
  <w:style w:type="paragraph" w:styleId="Paragrafoelenco">
    <w:name w:val="List Paragraph"/>
    <w:basedOn w:val="Normale"/>
    <w:qFormat/>
    <w:rsid w:val="002F37EF"/>
    <w:pPr>
      <w:ind w:left="708"/>
    </w:pPr>
  </w:style>
  <w:style w:type="paragraph" w:customStyle="1" w:styleId="Titolotabella">
    <w:name w:val="Titolo tabella"/>
    <w:basedOn w:val="Contenutotabella"/>
    <w:rsid w:val="002F37E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2472</Words>
  <Characters>14095</Characters>
  <Application>Microsoft Office Word</Application>
  <DocSecurity>0</DocSecurity>
  <Lines>117</Lines>
  <Paragraphs>33</Paragraphs>
  <ScaleCrop>false</ScaleCrop>
  <HeadingPairs>
    <vt:vector size="2" baseType="variant">
      <vt:variant>
        <vt:lpstr>Titolo</vt:lpstr>
      </vt:variant>
      <vt:variant>
        <vt:i4>1</vt:i4>
      </vt:variant>
    </vt:vector>
  </HeadingPairs>
  <TitlesOfParts>
    <vt:vector size="1" baseType="lpstr">
      <vt:lpstr>RICHIESTA  SERVIZIO  TRASPORTO SCOLASTICO   A</vt:lpstr>
    </vt:vector>
  </TitlesOfParts>
  <Company/>
  <LinksUpToDate>false</LinksUpToDate>
  <CharactersWithSpaces>16534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RICHIESTA  SERVIZIO  TRASPORTO SCOLASTICO   A</dc:title>
  <dc:creator>Comune di Jesi</dc:creator>
  <cp:lastModifiedBy>Utente</cp:lastModifiedBy>
  <cp:revision>7</cp:revision>
  <cp:lastPrinted>2015-04-28T11:58:00Z</cp:lastPrinted>
  <dcterms:created xsi:type="dcterms:W3CDTF">2022-05-26T14:36:00Z</dcterms:created>
  <dcterms:modified xsi:type="dcterms:W3CDTF">2022-12-02T11:44:00Z</dcterms:modified>
</cp:coreProperties>
</file>